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61124F" w14:textId="77777777" w:rsidR="004F09C5" w:rsidRPr="006760BA" w:rsidRDefault="004F09C5" w:rsidP="006760BA">
      <w:pPr>
        <w:spacing w:after="0"/>
        <w:rPr>
          <w:rStyle w:val="Fett"/>
          <w:rFonts w:cstheme="minorHAnsi"/>
          <w:b w:val="0"/>
          <w:bCs w:val="0"/>
        </w:rPr>
      </w:pPr>
    </w:p>
    <w:p w14:paraId="16083BBD" w14:textId="3C1FB8F3" w:rsidR="004F09C5" w:rsidRPr="006760BA" w:rsidRDefault="004F09C5" w:rsidP="006760BA">
      <w:pPr>
        <w:spacing w:after="0"/>
        <w:rPr>
          <w:rStyle w:val="Fett"/>
          <w:rFonts w:cstheme="minorHAnsi"/>
          <w:b w:val="0"/>
          <w:bCs w:val="0"/>
        </w:rPr>
      </w:pPr>
    </w:p>
    <w:p w14:paraId="54E88FBC" w14:textId="77777777" w:rsidR="003D2069" w:rsidRPr="00EB76A6" w:rsidRDefault="003D2069" w:rsidP="006760BA">
      <w:pPr>
        <w:spacing w:after="0"/>
        <w:rPr>
          <w:rStyle w:val="Fett"/>
          <w:rFonts w:ascii="Calibri" w:hAnsi="Calibri" w:cs="Calibri"/>
          <w:b w:val="0"/>
          <w:bCs w:val="0"/>
        </w:rPr>
      </w:pPr>
    </w:p>
    <w:p w14:paraId="5F98D766" w14:textId="08048C8F" w:rsidR="00EB76A6" w:rsidRPr="00F72493" w:rsidRDefault="00DD38A5" w:rsidP="00EB76A6">
      <w:pPr>
        <w:pStyle w:val="Default"/>
        <w:numPr>
          <w:ilvl w:val="0"/>
          <w:numId w:val="1"/>
        </w:numPr>
        <w:jc w:val="center"/>
        <w:rPr>
          <w:b/>
          <w:bCs/>
          <w:sz w:val="32"/>
          <w:szCs w:val="32"/>
        </w:rPr>
      </w:pPr>
      <w:r w:rsidRPr="00DD38A5">
        <w:rPr>
          <w:b/>
          <w:bCs/>
          <w:sz w:val="32"/>
          <w:szCs w:val="32"/>
        </w:rPr>
        <w:t>Erntedank</w:t>
      </w:r>
      <w:r w:rsidR="002A269D">
        <w:rPr>
          <w:b/>
          <w:bCs/>
          <w:sz w:val="32"/>
          <w:szCs w:val="32"/>
        </w:rPr>
        <w:t xml:space="preserve"> </w:t>
      </w:r>
      <w:r w:rsidRPr="00DD38A5">
        <w:rPr>
          <w:b/>
          <w:bCs/>
          <w:sz w:val="32"/>
          <w:szCs w:val="32"/>
        </w:rPr>
        <w:t>Festival 2024 im Kaunertal –</w:t>
      </w:r>
    </w:p>
    <w:p w14:paraId="3E8649A1" w14:textId="41F7EF01" w:rsidR="00DD38A5" w:rsidRPr="00F72493" w:rsidRDefault="00DD38A5" w:rsidP="00EB76A6">
      <w:pPr>
        <w:pStyle w:val="Default"/>
        <w:numPr>
          <w:ilvl w:val="0"/>
          <w:numId w:val="1"/>
        </w:numPr>
        <w:jc w:val="center"/>
        <w:rPr>
          <w:b/>
          <w:bCs/>
          <w:sz w:val="32"/>
          <w:szCs w:val="32"/>
        </w:rPr>
      </w:pPr>
      <w:r w:rsidRPr="00DD38A5">
        <w:rPr>
          <w:b/>
          <w:bCs/>
          <w:sz w:val="32"/>
          <w:szCs w:val="32"/>
        </w:rPr>
        <w:t>Tradition, Kulinarik und Outdoor-Spaß</w:t>
      </w:r>
    </w:p>
    <w:p w14:paraId="06FCADA8" w14:textId="77777777" w:rsidR="00EB76A6" w:rsidRPr="00DD38A5" w:rsidRDefault="00EB76A6" w:rsidP="00EB76A6">
      <w:pPr>
        <w:pStyle w:val="Default"/>
        <w:numPr>
          <w:ilvl w:val="0"/>
          <w:numId w:val="1"/>
        </w:numPr>
        <w:jc w:val="center"/>
        <w:rPr>
          <w:b/>
          <w:bCs/>
          <w:sz w:val="28"/>
          <w:szCs w:val="28"/>
        </w:rPr>
      </w:pPr>
    </w:p>
    <w:p w14:paraId="6C92F176" w14:textId="77777777" w:rsidR="00F72493" w:rsidRDefault="00F72493" w:rsidP="00ED106D">
      <w:pPr>
        <w:pStyle w:val="Default"/>
        <w:jc w:val="both"/>
        <w:rPr>
          <w:sz w:val="22"/>
          <w:szCs w:val="22"/>
        </w:rPr>
      </w:pPr>
    </w:p>
    <w:p w14:paraId="40C37D28" w14:textId="267834EB" w:rsidR="00DD38A5" w:rsidRPr="00F72493" w:rsidRDefault="00EB76A6" w:rsidP="00ED106D">
      <w:pPr>
        <w:pStyle w:val="Default"/>
        <w:jc w:val="both"/>
      </w:pPr>
      <w:r w:rsidRPr="00F72493">
        <w:t>A</w:t>
      </w:r>
      <w:r w:rsidR="00DD38A5" w:rsidRPr="00DD38A5">
        <w:t xml:space="preserve">m 22. September 2024 wurde das Erntedank-Festival im Kaunertal zum </w:t>
      </w:r>
      <w:r w:rsidRPr="00F72493">
        <w:t>ersten</w:t>
      </w:r>
      <w:r w:rsidR="00DD38A5" w:rsidRPr="00DD38A5">
        <w:t xml:space="preserve"> Mal mit großem Erfolg gefeiert. Ab 14:00 Uhr strömten zahlreiche Besucherinnen und Besucher zum Quellalpin, um ein Fest voller traditioneller Ernte-Dankbarkeit, regionaler Kulinarik und spannender Outdoor-Aktivitäten zu genießen. Bei herrlichem Herbstwetter bot das Festival ein vielseitiges Programm, das alle Altersgruppen begeisterte.</w:t>
      </w:r>
    </w:p>
    <w:p w14:paraId="069E796F" w14:textId="77777777" w:rsidR="00EB76A6" w:rsidRPr="00DD38A5" w:rsidRDefault="00EB76A6" w:rsidP="00ED106D">
      <w:pPr>
        <w:pStyle w:val="Default"/>
        <w:jc w:val="both"/>
      </w:pPr>
    </w:p>
    <w:p w14:paraId="26A52EF1" w14:textId="37136903" w:rsidR="00DD38A5" w:rsidRPr="00F72493" w:rsidRDefault="00DD38A5" w:rsidP="00ED106D">
      <w:pPr>
        <w:pStyle w:val="Default"/>
        <w:jc w:val="both"/>
      </w:pPr>
      <w:r w:rsidRPr="00DD38A5">
        <w:t>Die kulinarischen Köstlichkeiten an den Essensständen der Kaunertaler Gastronomen waren ein Highlight für Feinschmecker. Von regionalen Spezialitäten bis hin zu herbstlichen Leckereien war für jeden Geschmack etwas dabei. Die Stände der Kaunertaler Jungbauern, Bäuerinnen und Imker boten zudem Produkte aus der Region an, die großen Anklang fanden.</w:t>
      </w:r>
    </w:p>
    <w:p w14:paraId="4689FF49" w14:textId="77777777" w:rsidR="00EB76A6" w:rsidRPr="00DD38A5" w:rsidRDefault="00EB76A6" w:rsidP="00ED106D">
      <w:pPr>
        <w:pStyle w:val="Default"/>
        <w:jc w:val="both"/>
      </w:pPr>
    </w:p>
    <w:p w14:paraId="2A068B00" w14:textId="05B35FD0" w:rsidR="00DD38A5" w:rsidRPr="00F72493" w:rsidRDefault="00DD38A5" w:rsidP="00ED106D">
      <w:pPr>
        <w:pStyle w:val="Default"/>
        <w:jc w:val="both"/>
      </w:pPr>
      <w:r w:rsidRPr="00DD38A5">
        <w:t>Auch das Kinder</w:t>
      </w:r>
      <w:r w:rsidR="00ED106D" w:rsidRPr="00F72493">
        <w:t>- und Familien</w:t>
      </w:r>
      <w:r w:rsidRPr="00DD38A5">
        <w:t xml:space="preserve">programm sorgte für strahlende Gesichter. In der Boulderhalle des Quellalpin konnten Kinder und Jugendliche beim kostenlosen Schnupperbouldern ihre ersten Kletterversuche wagen, während Abenteuerlustige im Klettergarten Verpeilschlucht unter Anleitung </w:t>
      </w:r>
      <w:r w:rsidR="00EB76A6" w:rsidRPr="00F72493">
        <w:t xml:space="preserve">der </w:t>
      </w:r>
      <w:r w:rsidRPr="00DD38A5">
        <w:t>Kaunertaler Bergführer das Schnupperklettern genossen. Diese Aktivitäten brachten den Besuchern die Schönheit der Kaunertaler Natur näher und boten ein echtes Outdoor-Erlebnis.</w:t>
      </w:r>
    </w:p>
    <w:p w14:paraId="61DE5DEA" w14:textId="77777777" w:rsidR="00EB76A6" w:rsidRPr="00DD38A5" w:rsidRDefault="00EB76A6" w:rsidP="00ED106D">
      <w:pPr>
        <w:pStyle w:val="Default"/>
        <w:jc w:val="both"/>
      </w:pPr>
    </w:p>
    <w:p w14:paraId="580F425C" w14:textId="0D3CC162" w:rsidR="00DD38A5" w:rsidRPr="00F72493" w:rsidRDefault="00DD38A5" w:rsidP="00ED106D">
      <w:pPr>
        <w:pStyle w:val="Default"/>
        <w:jc w:val="both"/>
      </w:pPr>
      <w:r w:rsidRPr="00DD38A5">
        <w:t>Ein weiteres Highlight war der freie Eintritt</w:t>
      </w:r>
      <w:r w:rsidR="00ED106D" w:rsidRPr="00F72493">
        <w:t xml:space="preserve"> </w:t>
      </w:r>
      <w:r w:rsidR="00ED106D" w:rsidRPr="00DD38A5">
        <w:t xml:space="preserve">zur Ausstellung “Mit aller Kraft” </w:t>
      </w:r>
      <w:r w:rsidR="00ED106D" w:rsidRPr="00F72493">
        <w:t>mit Führung durch den Naturpark Geschäftsführer Dr. Ernst Partl,</w:t>
      </w:r>
      <w:r w:rsidRPr="00DD38A5">
        <w:t xml:space="preserve"> und zur Verpeilschlucht, die mit ihrer beeindruckenden Naturkulisse zahlreiche Besucher anzog. Auch das Hallenbad Quellalpin</w:t>
      </w:r>
      <w:r w:rsidR="00EB76A6" w:rsidRPr="00F72493">
        <w:t>, das sein 50-jähriges Jubiläum feierte,</w:t>
      </w:r>
      <w:r w:rsidRPr="00DD38A5">
        <w:t xml:space="preserve"> bot mit ermäßigtem Eintritt eine willkommene Abwechslung für Familien und Sportbegeisterte, die den Tag entspannt ausklingen lassen wollten.</w:t>
      </w:r>
    </w:p>
    <w:p w14:paraId="5D83DC50" w14:textId="77777777" w:rsidR="00F72493" w:rsidRPr="00DD38A5" w:rsidRDefault="00F72493" w:rsidP="00ED106D">
      <w:pPr>
        <w:pStyle w:val="Default"/>
        <w:jc w:val="both"/>
      </w:pPr>
    </w:p>
    <w:p w14:paraId="5C71A893" w14:textId="558DDF12" w:rsidR="00DD38A5" w:rsidRPr="00F72493" w:rsidRDefault="00DD38A5" w:rsidP="00ED106D">
      <w:pPr>
        <w:pStyle w:val="Default"/>
        <w:jc w:val="both"/>
      </w:pPr>
      <w:r w:rsidRPr="00DD38A5">
        <w:t>Musikalisch wurde das Festival von DJ Walli</w:t>
      </w:r>
      <w:r w:rsidR="00EB76A6" w:rsidRPr="00F72493">
        <w:t xml:space="preserve">, </w:t>
      </w:r>
      <w:r w:rsidRPr="00DD38A5">
        <w:t>dem Duo Lousna</w:t>
      </w:r>
      <w:r w:rsidR="00EB76A6" w:rsidRPr="00F72493">
        <w:t>’</w:t>
      </w:r>
      <w:r w:rsidRPr="00DD38A5">
        <w:t>mol</w:t>
      </w:r>
      <w:r w:rsidR="00EB76A6" w:rsidRPr="00F72493">
        <w:t xml:space="preserve"> und Gotthard Praxmarer mit seinen Kindern</w:t>
      </w:r>
      <w:r w:rsidRPr="00DD38A5">
        <w:t xml:space="preserve"> begleitet. Die Mischung aus DJ-Sounds und traditioneller Livemusik schuf eine ausgelassene und fröhliche Stimmung, die das Fest bis in die Abendstunden trug.</w:t>
      </w:r>
    </w:p>
    <w:p w14:paraId="083A3D4E" w14:textId="77777777" w:rsidR="00EB76A6" w:rsidRPr="00DD38A5" w:rsidRDefault="00EB76A6" w:rsidP="00ED106D">
      <w:pPr>
        <w:pStyle w:val="Default"/>
        <w:jc w:val="both"/>
      </w:pPr>
    </w:p>
    <w:p w14:paraId="0CB08C4F" w14:textId="106952CD" w:rsidR="00F72493" w:rsidRPr="00F72493" w:rsidRDefault="00DD38A5" w:rsidP="00ED106D">
      <w:pPr>
        <w:pStyle w:val="Default"/>
        <w:jc w:val="both"/>
      </w:pPr>
      <w:r w:rsidRPr="00DD38A5">
        <w:t>Das Erntedank-Festival 2024 im Kaunertal bot eine gelungene Mischung aus Tradition, Musik und kulinarischen Genüssen. Die Veranstalter zeigten sich begeistert von der positiven Resonanz und der großen Besucherzahl. „Es war ein Fest, das unsere Verbundenheit zur Region</w:t>
      </w:r>
      <w:r w:rsidR="00EB76A6" w:rsidRPr="00F72493">
        <w:t xml:space="preserve">, unser intaktives Dorfleben und die </w:t>
      </w:r>
      <w:r w:rsidR="00F72493">
        <w:t>tolle</w:t>
      </w:r>
      <w:r w:rsidR="00EB76A6" w:rsidRPr="00F72493">
        <w:t xml:space="preserve"> Zusammenarbeit der Vereine auf</w:t>
      </w:r>
      <w:r w:rsidRPr="00DD38A5">
        <w:t xml:space="preserve"> wunderbare Weise zum Ausdruck gebracht hat“, sagte Bürgermeister </w:t>
      </w:r>
      <w:r w:rsidR="00EB76A6" w:rsidRPr="00F72493">
        <w:t>Christian Kalsberger.</w:t>
      </w:r>
      <w:r w:rsidR="00ED106D" w:rsidRPr="00F72493">
        <w:t xml:space="preserve"> </w:t>
      </w:r>
    </w:p>
    <w:p w14:paraId="5ADAEDDA" w14:textId="77777777" w:rsidR="00F72493" w:rsidRDefault="00F72493" w:rsidP="00ED106D">
      <w:pPr>
        <w:pStyle w:val="Default"/>
        <w:jc w:val="both"/>
      </w:pPr>
    </w:p>
    <w:p w14:paraId="3CFDA97F" w14:textId="77777777" w:rsidR="00F72493" w:rsidRDefault="00F72493" w:rsidP="00ED106D">
      <w:pPr>
        <w:pStyle w:val="Default"/>
        <w:jc w:val="both"/>
      </w:pPr>
    </w:p>
    <w:p w14:paraId="6DB4BDAD" w14:textId="77777777" w:rsidR="00F72493" w:rsidRDefault="00F72493" w:rsidP="00ED106D">
      <w:pPr>
        <w:pStyle w:val="Default"/>
        <w:jc w:val="both"/>
      </w:pPr>
    </w:p>
    <w:p w14:paraId="52290132" w14:textId="77777777" w:rsidR="00F72493" w:rsidRDefault="00F72493" w:rsidP="00ED106D">
      <w:pPr>
        <w:pStyle w:val="Default"/>
        <w:jc w:val="both"/>
      </w:pPr>
    </w:p>
    <w:p w14:paraId="7C58E594" w14:textId="77777777" w:rsidR="00F72493" w:rsidRDefault="00F72493" w:rsidP="00ED106D">
      <w:pPr>
        <w:pStyle w:val="Default"/>
        <w:jc w:val="both"/>
      </w:pPr>
    </w:p>
    <w:p w14:paraId="4A1D28F3" w14:textId="77777777" w:rsidR="00F72493" w:rsidRPr="00F72493" w:rsidRDefault="00F72493" w:rsidP="00ED106D">
      <w:pPr>
        <w:pStyle w:val="Default"/>
        <w:jc w:val="both"/>
      </w:pPr>
    </w:p>
    <w:p w14:paraId="61525508" w14:textId="77777777" w:rsidR="00F72493" w:rsidRPr="00F72493" w:rsidRDefault="00ED106D" w:rsidP="00ED106D">
      <w:pPr>
        <w:pStyle w:val="Default"/>
        <w:jc w:val="both"/>
      </w:pPr>
      <w:r w:rsidRPr="00F72493">
        <w:t>Dietmar Walser, Geschäftsführer des Tourismusverbandes, betonte die hervorragende Kooperation mit den lokalen Gastwirten. Gemeinsam mit dem Tourismusverband setzen sie sich dafür ein, den herrlichen Herbst im Kaunertal zu beleben. Dabei wurde auch das vielfältige Angebot der Region präsentiert – vom Klettergarten über das Schwimmbad bis hin zur Indoor-Boulderwand</w:t>
      </w:r>
      <w:r w:rsidR="00F72493" w:rsidRPr="00F72493">
        <w:t xml:space="preserve"> präsentiert</w:t>
      </w:r>
      <w:r w:rsidRPr="00F72493">
        <w:t>.</w:t>
      </w:r>
      <w:r w:rsidR="00DD38A5" w:rsidRPr="00DD38A5">
        <w:t xml:space="preserve"> </w:t>
      </w:r>
    </w:p>
    <w:p w14:paraId="2517EB8A" w14:textId="77777777" w:rsidR="00F72493" w:rsidRPr="00F72493" w:rsidRDefault="00F72493" w:rsidP="00ED106D">
      <w:pPr>
        <w:pStyle w:val="Default"/>
        <w:jc w:val="both"/>
      </w:pPr>
    </w:p>
    <w:p w14:paraId="0F5CF17D" w14:textId="2E94FF6E" w:rsidR="00DD38A5" w:rsidRPr="00DD38A5" w:rsidRDefault="00DD38A5" w:rsidP="00ED106D">
      <w:pPr>
        <w:pStyle w:val="Default"/>
        <w:jc w:val="both"/>
      </w:pPr>
      <w:r w:rsidRPr="00DD38A5">
        <w:t>Die Vorfreude auf das nächste Jahr ist groß, und das Erntedank-Festival wird sicherlich auch in Zukunft ein fester Bestandteil des Kaunertaler Veranstaltungskalenders bleiben.</w:t>
      </w:r>
    </w:p>
    <w:p w14:paraId="50B0A9B5" w14:textId="77777777" w:rsidR="00532F36" w:rsidRPr="00F72493" w:rsidRDefault="00532F36" w:rsidP="004E482C">
      <w:pPr>
        <w:pStyle w:val="Default"/>
      </w:pPr>
    </w:p>
    <w:p w14:paraId="2C30459C" w14:textId="77777777" w:rsidR="005D2064" w:rsidRPr="006217BA" w:rsidRDefault="005D2064" w:rsidP="006760BA">
      <w:pPr>
        <w:spacing w:after="0"/>
        <w:rPr>
          <w:rStyle w:val="Fett"/>
          <w:rFonts w:cstheme="minorHAnsi"/>
          <w:b w:val="0"/>
          <w:bCs w:val="0"/>
        </w:rPr>
      </w:pPr>
    </w:p>
    <w:p w14:paraId="52EB2F30" w14:textId="0BF84D65" w:rsidR="00506A66" w:rsidRDefault="00506A66" w:rsidP="006760BA">
      <w:pPr>
        <w:spacing w:after="0"/>
        <w:rPr>
          <w:rStyle w:val="Fett"/>
          <w:rFonts w:cstheme="minorHAnsi"/>
          <w:lang w:val="en-GB"/>
        </w:rPr>
      </w:pPr>
      <w:r w:rsidRPr="006217BA">
        <w:rPr>
          <w:rStyle w:val="Fett"/>
          <w:rFonts w:cstheme="minorHAnsi"/>
          <w:lang w:val="en-GB"/>
        </w:rPr>
        <w:t xml:space="preserve">Press </w:t>
      </w:r>
      <w:r w:rsidR="00532F36" w:rsidRPr="006217BA">
        <w:rPr>
          <w:rStyle w:val="Fett"/>
          <w:rFonts w:cstheme="minorHAnsi"/>
          <w:lang w:val="en-GB"/>
        </w:rPr>
        <w:t>c</w:t>
      </w:r>
      <w:r w:rsidR="00426E45" w:rsidRPr="006217BA">
        <w:rPr>
          <w:rStyle w:val="Fett"/>
          <w:rFonts w:cstheme="minorHAnsi"/>
          <w:lang w:val="en-GB"/>
        </w:rPr>
        <w:t>onta</w:t>
      </w:r>
      <w:r w:rsidR="00FF547F">
        <w:rPr>
          <w:rStyle w:val="Fett"/>
          <w:rFonts w:cstheme="minorHAnsi"/>
          <w:lang w:val="en-GB"/>
        </w:rPr>
        <w:t>c</w:t>
      </w:r>
      <w:r w:rsidR="00426E45" w:rsidRPr="006217BA">
        <w:rPr>
          <w:rStyle w:val="Fett"/>
          <w:rFonts w:cstheme="minorHAnsi"/>
          <w:lang w:val="en-GB"/>
        </w:rPr>
        <w:t>t</w:t>
      </w:r>
    </w:p>
    <w:p w14:paraId="3DEFCB3F" w14:textId="77777777" w:rsidR="00FF547F" w:rsidRPr="006217BA" w:rsidRDefault="00FF547F" w:rsidP="006760BA">
      <w:pPr>
        <w:spacing w:after="0"/>
        <w:rPr>
          <w:rStyle w:val="Fett"/>
          <w:rFonts w:cstheme="minorHAnsi"/>
          <w:lang w:val="en-GB"/>
        </w:rPr>
      </w:pPr>
    </w:p>
    <w:p w14:paraId="237E2326" w14:textId="376E8F9B" w:rsidR="00506A66" w:rsidRPr="006217BA" w:rsidRDefault="00506A66" w:rsidP="006760BA">
      <w:pPr>
        <w:spacing w:after="0"/>
        <w:rPr>
          <w:rStyle w:val="Fett"/>
          <w:rFonts w:cstheme="minorHAnsi"/>
          <w:b w:val="0"/>
          <w:bCs w:val="0"/>
          <w:lang w:val="en-GB"/>
        </w:rPr>
      </w:pPr>
      <w:r w:rsidRPr="006217BA">
        <w:rPr>
          <w:rStyle w:val="Fett"/>
          <w:rFonts w:cstheme="minorHAnsi"/>
          <w:b w:val="0"/>
          <w:bCs w:val="0"/>
          <w:lang w:val="en-GB"/>
        </w:rPr>
        <w:t>TVB Tiroler Oberland</w:t>
      </w:r>
      <w:r w:rsidR="005B4122" w:rsidRPr="006217BA">
        <w:rPr>
          <w:rStyle w:val="Fett"/>
          <w:rFonts w:cstheme="minorHAnsi"/>
          <w:b w:val="0"/>
          <w:bCs w:val="0"/>
          <w:lang w:val="en-GB"/>
        </w:rPr>
        <w:tab/>
      </w:r>
      <w:r w:rsidR="005B4122" w:rsidRPr="006217BA">
        <w:rPr>
          <w:rStyle w:val="Fett"/>
          <w:rFonts w:cstheme="minorHAnsi"/>
          <w:b w:val="0"/>
          <w:bCs w:val="0"/>
          <w:lang w:val="en-GB"/>
        </w:rPr>
        <w:tab/>
      </w:r>
      <w:r w:rsidR="005B4122" w:rsidRPr="006217BA">
        <w:rPr>
          <w:rStyle w:val="Fett"/>
          <w:rFonts w:cstheme="minorHAnsi"/>
          <w:b w:val="0"/>
          <w:bCs w:val="0"/>
          <w:lang w:val="en-GB"/>
        </w:rPr>
        <w:tab/>
      </w:r>
      <w:r w:rsidR="005B4122" w:rsidRPr="006217BA">
        <w:rPr>
          <w:rStyle w:val="Fett"/>
          <w:rFonts w:cstheme="minorHAnsi"/>
          <w:b w:val="0"/>
          <w:bCs w:val="0"/>
          <w:lang w:val="en-GB"/>
        </w:rPr>
        <w:tab/>
        <w:t>TVB Tiroler Oberland</w:t>
      </w:r>
    </w:p>
    <w:p w14:paraId="3917330F" w14:textId="220BBD6C" w:rsidR="00506A66" w:rsidRPr="000E0FBA" w:rsidRDefault="005B4122" w:rsidP="006760BA">
      <w:pPr>
        <w:spacing w:after="0"/>
        <w:rPr>
          <w:rStyle w:val="Fett"/>
          <w:rFonts w:cstheme="minorHAnsi"/>
          <w:b w:val="0"/>
          <w:bCs w:val="0"/>
        </w:rPr>
      </w:pPr>
      <w:r>
        <w:rPr>
          <w:rStyle w:val="Fett"/>
          <w:rFonts w:cstheme="minorHAnsi"/>
          <w:b w:val="0"/>
          <w:bCs w:val="0"/>
        </w:rPr>
        <w:t>Erlebnisraum Kaunertal</w:t>
      </w:r>
      <w:r>
        <w:rPr>
          <w:rStyle w:val="Fett"/>
          <w:rFonts w:cstheme="minorHAnsi"/>
          <w:b w:val="0"/>
          <w:bCs w:val="0"/>
        </w:rPr>
        <w:tab/>
      </w:r>
      <w:r>
        <w:rPr>
          <w:rStyle w:val="Fett"/>
          <w:rFonts w:cstheme="minorHAnsi"/>
          <w:b w:val="0"/>
          <w:bCs w:val="0"/>
        </w:rPr>
        <w:tab/>
      </w:r>
      <w:r>
        <w:rPr>
          <w:rStyle w:val="Fett"/>
          <w:rFonts w:cstheme="minorHAnsi"/>
          <w:b w:val="0"/>
          <w:bCs w:val="0"/>
        </w:rPr>
        <w:tab/>
      </w:r>
      <w:r>
        <w:rPr>
          <w:rStyle w:val="Fett"/>
          <w:rFonts w:cstheme="minorHAnsi"/>
          <w:b w:val="0"/>
          <w:bCs w:val="0"/>
        </w:rPr>
        <w:tab/>
        <w:t>Erlebnisraum Kaunertal</w:t>
      </w:r>
    </w:p>
    <w:p w14:paraId="4A0EA083" w14:textId="16118F3D" w:rsidR="00506A66" w:rsidRPr="006760BA" w:rsidRDefault="005B4122" w:rsidP="006760BA">
      <w:pPr>
        <w:spacing w:after="0"/>
        <w:rPr>
          <w:rStyle w:val="Fett"/>
          <w:rFonts w:cstheme="minorHAnsi"/>
          <w:b w:val="0"/>
          <w:bCs w:val="0"/>
          <w:lang w:eastAsia="de-AT"/>
        </w:rPr>
      </w:pPr>
      <w:r>
        <w:rPr>
          <w:rStyle w:val="Fett"/>
          <w:rFonts w:cstheme="minorHAnsi"/>
          <w:b w:val="0"/>
          <w:bCs w:val="0"/>
          <w:lang w:eastAsia="de-DE"/>
        </w:rPr>
        <w:t>Mag. Dietmar Walser</w:t>
      </w:r>
      <w:r>
        <w:rPr>
          <w:rStyle w:val="Fett"/>
          <w:rFonts w:cstheme="minorHAnsi"/>
          <w:b w:val="0"/>
          <w:bCs w:val="0"/>
          <w:lang w:eastAsia="de-DE"/>
        </w:rPr>
        <w:tab/>
      </w:r>
      <w:r>
        <w:rPr>
          <w:rStyle w:val="Fett"/>
          <w:rFonts w:cstheme="minorHAnsi"/>
          <w:b w:val="0"/>
          <w:bCs w:val="0"/>
          <w:lang w:eastAsia="de-DE"/>
        </w:rPr>
        <w:tab/>
      </w:r>
      <w:r>
        <w:rPr>
          <w:rStyle w:val="Fett"/>
          <w:rFonts w:cstheme="minorHAnsi"/>
          <w:b w:val="0"/>
          <w:bCs w:val="0"/>
          <w:lang w:eastAsia="de-DE"/>
        </w:rPr>
        <w:tab/>
      </w:r>
      <w:r>
        <w:rPr>
          <w:rStyle w:val="Fett"/>
          <w:rFonts w:cstheme="minorHAnsi"/>
          <w:b w:val="0"/>
          <w:bCs w:val="0"/>
          <w:lang w:eastAsia="de-DE"/>
        </w:rPr>
        <w:tab/>
      </w:r>
      <w:r w:rsidR="00B46780">
        <w:rPr>
          <w:rStyle w:val="Fett"/>
          <w:rFonts w:cstheme="minorHAnsi"/>
          <w:b w:val="0"/>
          <w:bCs w:val="0"/>
          <w:lang w:eastAsia="de-DE"/>
        </w:rPr>
        <w:t>Annalena Walch</w:t>
      </w:r>
    </w:p>
    <w:p w14:paraId="2E30A82B" w14:textId="3AB0E4A3" w:rsidR="00506A66" w:rsidRPr="005B4122" w:rsidRDefault="005B4122" w:rsidP="006760BA">
      <w:pPr>
        <w:spacing w:after="0"/>
        <w:rPr>
          <w:rStyle w:val="Fett"/>
          <w:rFonts w:cstheme="minorHAnsi"/>
          <w:b w:val="0"/>
          <w:bCs w:val="0"/>
          <w:lang w:eastAsia="de-AT"/>
        </w:rPr>
      </w:pPr>
      <w:r w:rsidRPr="005B4122">
        <w:rPr>
          <w:rStyle w:val="Fett"/>
          <w:rFonts w:cstheme="minorHAnsi"/>
          <w:b w:val="0"/>
          <w:bCs w:val="0"/>
          <w:lang w:eastAsia="de-DE"/>
        </w:rPr>
        <w:t>Ge</w:t>
      </w:r>
      <w:r>
        <w:rPr>
          <w:rStyle w:val="Fett"/>
          <w:rFonts w:cstheme="minorHAnsi"/>
          <w:b w:val="0"/>
          <w:bCs w:val="0"/>
          <w:lang w:eastAsia="de-DE"/>
        </w:rPr>
        <w:t>schäftsführer</w:t>
      </w:r>
      <w:r w:rsidRPr="005B4122">
        <w:rPr>
          <w:rStyle w:val="Fett"/>
          <w:rFonts w:cstheme="minorHAnsi"/>
          <w:b w:val="0"/>
          <w:bCs w:val="0"/>
          <w:lang w:eastAsia="de-DE"/>
        </w:rPr>
        <w:tab/>
      </w:r>
      <w:r w:rsidRPr="005B4122">
        <w:rPr>
          <w:rStyle w:val="Fett"/>
          <w:rFonts w:cstheme="minorHAnsi"/>
          <w:b w:val="0"/>
          <w:bCs w:val="0"/>
          <w:lang w:eastAsia="de-DE"/>
        </w:rPr>
        <w:tab/>
      </w:r>
      <w:r w:rsidRPr="005B4122">
        <w:rPr>
          <w:rStyle w:val="Fett"/>
          <w:rFonts w:cstheme="minorHAnsi"/>
          <w:b w:val="0"/>
          <w:bCs w:val="0"/>
          <w:lang w:eastAsia="de-DE"/>
        </w:rPr>
        <w:tab/>
      </w:r>
      <w:r w:rsidRPr="005B4122">
        <w:rPr>
          <w:rStyle w:val="Fett"/>
          <w:rFonts w:cstheme="minorHAnsi"/>
          <w:b w:val="0"/>
          <w:bCs w:val="0"/>
          <w:lang w:eastAsia="de-DE"/>
        </w:rPr>
        <w:tab/>
        <w:t>PR &amp; Marketing</w:t>
      </w:r>
    </w:p>
    <w:p w14:paraId="1BB046A6" w14:textId="1F96DF60" w:rsidR="00506A66" w:rsidRPr="006760BA" w:rsidRDefault="00506A66" w:rsidP="006760BA">
      <w:pPr>
        <w:spacing w:after="0"/>
        <w:rPr>
          <w:rStyle w:val="Fett"/>
          <w:rFonts w:cstheme="minorHAnsi"/>
          <w:b w:val="0"/>
          <w:bCs w:val="0"/>
          <w:lang w:eastAsia="de-DE"/>
        </w:rPr>
      </w:pPr>
      <w:r w:rsidRPr="006760BA">
        <w:rPr>
          <w:rStyle w:val="Fett"/>
          <w:rFonts w:cstheme="minorHAnsi"/>
          <w:b w:val="0"/>
          <w:bCs w:val="0"/>
          <w:lang w:eastAsia="de-DE"/>
        </w:rPr>
        <w:t>Feichten 134, 6524 Kaunertal</w:t>
      </w:r>
      <w:r w:rsidR="005B4122">
        <w:rPr>
          <w:rStyle w:val="Fett"/>
          <w:rFonts w:cstheme="minorHAnsi"/>
          <w:b w:val="0"/>
          <w:bCs w:val="0"/>
          <w:lang w:eastAsia="de-DE"/>
        </w:rPr>
        <w:tab/>
      </w:r>
      <w:r w:rsidR="005B4122">
        <w:rPr>
          <w:rStyle w:val="Fett"/>
          <w:rFonts w:cstheme="minorHAnsi"/>
          <w:b w:val="0"/>
          <w:bCs w:val="0"/>
          <w:lang w:eastAsia="de-DE"/>
        </w:rPr>
        <w:tab/>
      </w:r>
      <w:r w:rsidR="005B4122">
        <w:rPr>
          <w:rStyle w:val="Fett"/>
          <w:rFonts w:cstheme="minorHAnsi"/>
          <w:b w:val="0"/>
          <w:bCs w:val="0"/>
          <w:lang w:eastAsia="de-DE"/>
        </w:rPr>
        <w:tab/>
      </w:r>
      <w:r w:rsidR="005B4122" w:rsidRPr="006760BA">
        <w:rPr>
          <w:rStyle w:val="Fett"/>
          <w:rFonts w:cstheme="minorHAnsi"/>
          <w:b w:val="0"/>
          <w:bCs w:val="0"/>
          <w:lang w:eastAsia="de-DE"/>
        </w:rPr>
        <w:t>Feichten 134, 6524 Kaunertal</w:t>
      </w:r>
    </w:p>
    <w:p w14:paraId="1E3BB179" w14:textId="311BB7AD" w:rsidR="005B4122" w:rsidRPr="005B4122" w:rsidRDefault="00506A66" w:rsidP="005B4122">
      <w:pPr>
        <w:spacing w:after="0"/>
        <w:rPr>
          <w:rStyle w:val="Fett"/>
          <w:rFonts w:cstheme="minorHAnsi"/>
          <w:b w:val="0"/>
          <w:bCs w:val="0"/>
          <w:lang w:val="en-GB" w:eastAsia="de-DE"/>
        </w:rPr>
      </w:pPr>
      <w:r w:rsidRPr="005B4122">
        <w:rPr>
          <w:rStyle w:val="Fett"/>
          <w:rFonts w:cstheme="minorHAnsi"/>
          <w:b w:val="0"/>
          <w:bCs w:val="0"/>
          <w:lang w:val="en-GB" w:eastAsia="de-DE"/>
        </w:rPr>
        <w:t>Tel.: +43 50 225</w:t>
      </w:r>
      <w:r w:rsidR="005B4122" w:rsidRPr="005B4122">
        <w:rPr>
          <w:rStyle w:val="Fett"/>
          <w:rFonts w:cstheme="minorHAnsi"/>
          <w:b w:val="0"/>
          <w:bCs w:val="0"/>
          <w:lang w:val="en-GB" w:eastAsia="de-DE"/>
        </w:rPr>
        <w:t> </w:t>
      </w:r>
      <w:r w:rsidRPr="005B4122">
        <w:rPr>
          <w:rStyle w:val="Fett"/>
          <w:rFonts w:cstheme="minorHAnsi"/>
          <w:b w:val="0"/>
          <w:bCs w:val="0"/>
          <w:lang w:val="en-GB" w:eastAsia="de-DE"/>
        </w:rPr>
        <w:t>20</w:t>
      </w:r>
      <w:r w:rsidR="0019161F">
        <w:rPr>
          <w:rStyle w:val="Fett"/>
          <w:rFonts w:cstheme="minorHAnsi"/>
          <w:b w:val="0"/>
          <w:bCs w:val="0"/>
          <w:lang w:val="en-GB" w:eastAsia="de-DE"/>
        </w:rPr>
        <w:t>0</w:t>
      </w:r>
      <w:r w:rsidR="005B4122" w:rsidRPr="005B4122">
        <w:rPr>
          <w:rStyle w:val="Fett"/>
          <w:rFonts w:cstheme="minorHAnsi"/>
          <w:b w:val="0"/>
          <w:bCs w:val="0"/>
          <w:lang w:val="en-GB" w:eastAsia="de-DE"/>
        </w:rPr>
        <w:tab/>
      </w:r>
      <w:r w:rsidR="005B4122" w:rsidRPr="005B4122">
        <w:rPr>
          <w:rStyle w:val="Fett"/>
          <w:rFonts w:cstheme="minorHAnsi"/>
          <w:b w:val="0"/>
          <w:bCs w:val="0"/>
          <w:lang w:val="en-GB" w:eastAsia="de-DE"/>
        </w:rPr>
        <w:tab/>
      </w:r>
      <w:r w:rsidR="005B4122" w:rsidRPr="005B4122">
        <w:rPr>
          <w:rStyle w:val="Fett"/>
          <w:rFonts w:cstheme="minorHAnsi"/>
          <w:b w:val="0"/>
          <w:bCs w:val="0"/>
          <w:lang w:val="en-GB" w:eastAsia="de-DE"/>
        </w:rPr>
        <w:tab/>
      </w:r>
      <w:r w:rsidR="005B4122" w:rsidRPr="005B4122">
        <w:rPr>
          <w:rStyle w:val="Fett"/>
          <w:rFonts w:cstheme="minorHAnsi"/>
          <w:b w:val="0"/>
          <w:bCs w:val="0"/>
          <w:lang w:val="en-GB" w:eastAsia="de-DE"/>
        </w:rPr>
        <w:tab/>
        <w:t xml:space="preserve">Tel.: +43 50 225 203 </w:t>
      </w:r>
    </w:p>
    <w:p w14:paraId="661DD222" w14:textId="64A9F8E7" w:rsidR="005B4122" w:rsidRPr="005B4122" w:rsidRDefault="005B4122" w:rsidP="005B4122">
      <w:pPr>
        <w:spacing w:after="0"/>
        <w:rPr>
          <w:rStyle w:val="Fett"/>
          <w:rFonts w:cstheme="minorHAnsi"/>
          <w:b w:val="0"/>
          <w:bCs w:val="0"/>
          <w:lang w:val="en-GB" w:eastAsia="de-DE"/>
        </w:rPr>
      </w:pPr>
      <w:r w:rsidRPr="005B4122">
        <w:rPr>
          <w:rStyle w:val="Fett"/>
          <w:rFonts w:cstheme="minorHAnsi"/>
          <w:b w:val="0"/>
          <w:bCs w:val="0"/>
          <w:lang w:val="en-GB" w:eastAsia="de-DE"/>
        </w:rPr>
        <w:t xml:space="preserve">Mail: </w:t>
      </w:r>
      <w:r w:rsidR="0019161F" w:rsidRPr="0019161F">
        <w:rPr>
          <w:rStyle w:val="Fett"/>
          <w:b w:val="0"/>
          <w:bCs w:val="0"/>
          <w:lang w:val="en-GB" w:eastAsia="de-DE"/>
        </w:rPr>
        <w:t>d.walser@kaunertal.com</w:t>
      </w:r>
      <w:r w:rsidRPr="005B4122">
        <w:rPr>
          <w:rStyle w:val="Fett"/>
          <w:rFonts w:cstheme="minorHAnsi"/>
          <w:b w:val="0"/>
          <w:bCs w:val="0"/>
          <w:lang w:val="en-GB" w:eastAsia="de-DE"/>
        </w:rPr>
        <w:tab/>
      </w:r>
      <w:r w:rsidRPr="005B4122">
        <w:rPr>
          <w:rStyle w:val="Fett"/>
          <w:rFonts w:cstheme="minorHAnsi"/>
          <w:b w:val="0"/>
          <w:bCs w:val="0"/>
          <w:lang w:val="en-GB" w:eastAsia="de-DE"/>
        </w:rPr>
        <w:tab/>
      </w:r>
      <w:r w:rsidR="0019161F">
        <w:rPr>
          <w:rStyle w:val="Fett"/>
          <w:rFonts w:cstheme="minorHAnsi"/>
          <w:b w:val="0"/>
          <w:bCs w:val="0"/>
          <w:lang w:val="en-GB" w:eastAsia="de-DE"/>
        </w:rPr>
        <w:tab/>
      </w:r>
      <w:r w:rsidRPr="005B4122">
        <w:rPr>
          <w:rStyle w:val="Fett"/>
          <w:rFonts w:cstheme="minorHAnsi"/>
          <w:b w:val="0"/>
          <w:bCs w:val="0"/>
          <w:lang w:val="en-GB" w:eastAsia="de-DE"/>
        </w:rPr>
        <w:t xml:space="preserve">Mail: </w:t>
      </w:r>
      <w:r w:rsidR="00B46780">
        <w:rPr>
          <w:rStyle w:val="Fett"/>
          <w:b w:val="0"/>
          <w:bCs w:val="0"/>
          <w:lang w:val="en-GB" w:eastAsia="de-DE"/>
        </w:rPr>
        <w:t>a.walch</w:t>
      </w:r>
      <w:r w:rsidRPr="005B4122">
        <w:rPr>
          <w:rStyle w:val="Fett"/>
          <w:b w:val="0"/>
          <w:bCs w:val="0"/>
          <w:lang w:val="en-GB" w:eastAsia="de-DE"/>
        </w:rPr>
        <w:t>@kaunertal.com</w:t>
      </w:r>
    </w:p>
    <w:p w14:paraId="5F087181" w14:textId="78BF7C3F" w:rsidR="005B4122" w:rsidRPr="005B4122" w:rsidRDefault="005B4122" w:rsidP="005B4122">
      <w:pPr>
        <w:spacing w:after="0"/>
        <w:rPr>
          <w:rStyle w:val="Fett"/>
          <w:rFonts w:cstheme="minorHAnsi"/>
          <w:b w:val="0"/>
          <w:bCs w:val="0"/>
          <w:lang w:val="en-GB" w:eastAsia="de-DE"/>
        </w:rPr>
      </w:pPr>
      <w:r w:rsidRPr="005B4122">
        <w:rPr>
          <w:rStyle w:val="Fett"/>
          <w:b w:val="0"/>
          <w:bCs w:val="0"/>
          <w:lang w:val="en-GB" w:eastAsia="de-DE"/>
        </w:rPr>
        <w:t>www.kaunertal.com</w:t>
      </w:r>
      <w:r w:rsidRPr="005B4122">
        <w:rPr>
          <w:rStyle w:val="Fett"/>
          <w:rFonts w:cstheme="minorHAnsi"/>
          <w:b w:val="0"/>
          <w:bCs w:val="0"/>
          <w:lang w:val="en-GB" w:eastAsia="de-DE"/>
        </w:rPr>
        <w:t xml:space="preserve"> </w:t>
      </w:r>
      <w:r w:rsidRPr="005B4122">
        <w:rPr>
          <w:rStyle w:val="Fett"/>
          <w:rFonts w:cstheme="minorHAnsi"/>
          <w:b w:val="0"/>
          <w:bCs w:val="0"/>
          <w:lang w:val="en-GB" w:eastAsia="de-DE"/>
        </w:rPr>
        <w:tab/>
      </w:r>
      <w:r w:rsidRPr="005B4122">
        <w:rPr>
          <w:rStyle w:val="Fett"/>
          <w:rFonts w:cstheme="minorHAnsi"/>
          <w:b w:val="0"/>
          <w:bCs w:val="0"/>
          <w:lang w:val="en-GB" w:eastAsia="de-DE"/>
        </w:rPr>
        <w:tab/>
      </w:r>
      <w:r w:rsidRPr="005B4122">
        <w:rPr>
          <w:rStyle w:val="Fett"/>
          <w:rFonts w:cstheme="minorHAnsi"/>
          <w:b w:val="0"/>
          <w:bCs w:val="0"/>
          <w:lang w:val="en-GB" w:eastAsia="de-DE"/>
        </w:rPr>
        <w:tab/>
      </w:r>
      <w:r w:rsidRPr="005B4122">
        <w:rPr>
          <w:rStyle w:val="Fett"/>
          <w:rFonts w:cstheme="minorHAnsi"/>
          <w:b w:val="0"/>
          <w:bCs w:val="0"/>
          <w:lang w:val="en-GB" w:eastAsia="de-DE"/>
        </w:rPr>
        <w:tab/>
      </w:r>
      <w:r w:rsidRPr="005B4122">
        <w:rPr>
          <w:rStyle w:val="Fett"/>
          <w:b w:val="0"/>
          <w:bCs w:val="0"/>
          <w:lang w:val="en-GB" w:eastAsia="de-DE"/>
        </w:rPr>
        <w:t>www.kaunertal.com</w:t>
      </w:r>
      <w:r w:rsidRPr="005B4122">
        <w:rPr>
          <w:rStyle w:val="Fett"/>
          <w:rFonts w:cstheme="minorHAnsi"/>
          <w:b w:val="0"/>
          <w:bCs w:val="0"/>
          <w:lang w:val="en-GB" w:eastAsia="de-DE"/>
        </w:rPr>
        <w:t xml:space="preserve"> </w:t>
      </w:r>
    </w:p>
    <w:p w14:paraId="2AB970F5" w14:textId="61F73DB9" w:rsidR="005B4122" w:rsidRPr="005B4122" w:rsidRDefault="005B4122" w:rsidP="005B4122">
      <w:pPr>
        <w:spacing w:after="0"/>
        <w:rPr>
          <w:rStyle w:val="Fett"/>
          <w:rFonts w:cstheme="minorHAnsi"/>
          <w:b w:val="0"/>
          <w:bCs w:val="0"/>
          <w:lang w:val="en-GB" w:eastAsia="de-DE"/>
        </w:rPr>
      </w:pPr>
    </w:p>
    <w:p w14:paraId="54931DA7" w14:textId="73142008" w:rsidR="00506A66" w:rsidRPr="005B4122" w:rsidRDefault="00506A66" w:rsidP="006760BA">
      <w:pPr>
        <w:spacing w:after="0"/>
        <w:rPr>
          <w:rStyle w:val="Fett"/>
          <w:rFonts w:cstheme="minorHAnsi"/>
          <w:b w:val="0"/>
          <w:bCs w:val="0"/>
          <w:lang w:val="en-GB" w:eastAsia="de-DE"/>
        </w:rPr>
      </w:pPr>
    </w:p>
    <w:p w14:paraId="2AE57738" w14:textId="77777777" w:rsidR="0074449D" w:rsidRPr="005B4122" w:rsidRDefault="0074449D" w:rsidP="006760BA">
      <w:pPr>
        <w:spacing w:after="0"/>
        <w:rPr>
          <w:rStyle w:val="Fett"/>
          <w:rFonts w:cstheme="minorHAnsi"/>
          <w:b w:val="0"/>
          <w:bCs w:val="0"/>
          <w:lang w:val="en-GB"/>
        </w:rPr>
      </w:pPr>
    </w:p>
    <w:p w14:paraId="401B7A3B" w14:textId="77777777" w:rsidR="000C69E0" w:rsidRPr="005B4122" w:rsidRDefault="000C69E0" w:rsidP="006760BA">
      <w:pPr>
        <w:spacing w:after="0"/>
        <w:rPr>
          <w:rStyle w:val="Fett"/>
          <w:rFonts w:cstheme="minorHAnsi"/>
          <w:b w:val="0"/>
          <w:bCs w:val="0"/>
          <w:lang w:val="en-GB"/>
        </w:rPr>
      </w:pPr>
    </w:p>
    <w:p w14:paraId="792D0FEF" w14:textId="77777777" w:rsidR="000546E8" w:rsidRPr="005B4122" w:rsidRDefault="000546E8" w:rsidP="006760BA">
      <w:pPr>
        <w:spacing w:after="0"/>
        <w:rPr>
          <w:rStyle w:val="Fett"/>
          <w:rFonts w:cstheme="minorHAnsi"/>
          <w:b w:val="0"/>
          <w:bCs w:val="0"/>
          <w:lang w:val="en-GB"/>
        </w:rPr>
      </w:pPr>
    </w:p>
    <w:sectPr w:rsidR="000546E8" w:rsidRPr="005B4122">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B78A2F" w14:textId="77777777" w:rsidR="00957F82" w:rsidRDefault="00957F82" w:rsidP="004F09C5">
      <w:pPr>
        <w:spacing w:after="0" w:line="240" w:lineRule="auto"/>
      </w:pPr>
      <w:r>
        <w:separator/>
      </w:r>
    </w:p>
  </w:endnote>
  <w:endnote w:type="continuationSeparator" w:id="0">
    <w:p w14:paraId="1847B04B" w14:textId="77777777" w:rsidR="00957F82" w:rsidRDefault="00957F82" w:rsidP="004F0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IBM Plex Sans Text">
    <w:altName w:val="Calibri"/>
    <w:charset w:val="00"/>
    <w:family w:val="swiss"/>
    <w:pitch w:val="variable"/>
    <w:sig w:usb0="A00002EF" w:usb1="5000207B" w:usb2="00000000" w:usb3="00000000" w:csb0="0000019F" w:csb1="00000000"/>
  </w:font>
  <w:font w:name="The Serif Bold-">
    <w:panose1 w:val="02000503050000020004"/>
    <w:charset w:val="00"/>
    <w:family w:val="auto"/>
    <w:pitch w:val="variable"/>
    <w:sig w:usb0="800000A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72D56" w14:textId="77777777" w:rsidR="00FF547F" w:rsidRDefault="00FF547F" w:rsidP="00250D53">
    <w:pPr>
      <w:pStyle w:val="Fuzeile"/>
      <w:jc w:val="right"/>
    </w:pPr>
  </w:p>
  <w:p w14:paraId="32D4E35A" w14:textId="6E5E6BB7" w:rsidR="00250D53" w:rsidRDefault="00250D53" w:rsidP="00250D53">
    <w:pPr>
      <w:pStyle w:val="Fuzeile"/>
      <w:jc w:val="right"/>
    </w:pPr>
    <w:r>
      <w:rPr>
        <w:noProof/>
      </w:rPr>
      <w:drawing>
        <wp:inline distT="0" distB="0" distL="0" distR="0" wp14:anchorId="3FB2563D" wp14:editId="31AB0C48">
          <wp:extent cx="1057275" cy="247304"/>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1119813" cy="261932"/>
                  </a:xfrm>
                  <a:prstGeom prst="rect">
                    <a:avLst/>
                  </a:prstGeom>
                </pic:spPr>
              </pic:pic>
            </a:graphicData>
          </a:graphic>
        </wp:inline>
      </w:drawing>
    </w:r>
    <w:r>
      <w:t xml:space="preserve">  </w:t>
    </w:r>
    <w:r>
      <w:tab/>
    </w:r>
    <w:r>
      <w:tab/>
    </w:r>
    <w:r w:rsidRPr="00250D53">
      <w:rPr>
        <w:rFonts w:ascii="The Serif Bold-" w:hAnsi="The Serif Bold-"/>
        <w:sz w:val="28"/>
        <w:szCs w:val="28"/>
      </w:rPr>
      <w:t>www.kaunertal.com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131C2" w14:textId="77777777" w:rsidR="00957F82" w:rsidRDefault="00957F82" w:rsidP="004F09C5">
      <w:pPr>
        <w:spacing w:after="0" w:line="240" w:lineRule="auto"/>
      </w:pPr>
      <w:r>
        <w:separator/>
      </w:r>
    </w:p>
  </w:footnote>
  <w:footnote w:type="continuationSeparator" w:id="0">
    <w:p w14:paraId="2345DD51" w14:textId="77777777" w:rsidR="00957F82" w:rsidRDefault="00957F82" w:rsidP="004F09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DDD86" w14:textId="2854E85B" w:rsidR="004F09C5" w:rsidRDefault="004F09C5">
    <w:pPr>
      <w:pStyle w:val="Kopfzeile"/>
    </w:pPr>
    <w:r>
      <w:ptab w:relativeTo="margin" w:alignment="center" w:leader="none"/>
    </w:r>
    <w:r>
      <w:rPr>
        <w:noProof/>
      </w:rPr>
      <w:drawing>
        <wp:inline distT="0" distB="0" distL="0" distR="0" wp14:anchorId="01FCBE25" wp14:editId="58173601">
          <wp:extent cx="1171575" cy="585788"/>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unertal 2013-rgb.jpg"/>
                  <pic:cNvPicPr/>
                </pic:nvPicPr>
                <pic:blipFill>
                  <a:blip r:embed="rId1">
                    <a:extLst>
                      <a:ext uri="{28A0092B-C50C-407E-A947-70E740481C1C}">
                        <a14:useLocalDpi xmlns:a14="http://schemas.microsoft.com/office/drawing/2010/main" val="0"/>
                      </a:ext>
                    </a:extLst>
                  </a:blip>
                  <a:stretch>
                    <a:fillRect/>
                  </a:stretch>
                </pic:blipFill>
                <pic:spPr>
                  <a:xfrm>
                    <a:off x="0" y="0"/>
                    <a:ext cx="1184868" cy="592435"/>
                  </a:xfrm>
                  <a:prstGeom prst="rect">
                    <a:avLst/>
                  </a:prstGeom>
                </pic:spPr>
              </pic:pic>
            </a:graphicData>
          </a:graphic>
        </wp:inline>
      </w:drawing>
    </w:r>
    <w:r>
      <w:ptab w:relativeTo="margin" w:alignment="right" w:leader="none"/>
    </w:r>
    <w:r>
      <w:t>Press</w:t>
    </w:r>
    <w:r w:rsidR="009E2106">
      <w:t>e</w:t>
    </w:r>
    <w:r>
      <w:t>information</w:t>
    </w:r>
  </w:p>
  <w:p w14:paraId="576956FC" w14:textId="3DF25A95" w:rsidR="00FF547F" w:rsidRDefault="004F09C5">
    <w:pPr>
      <w:pStyle w:val="Kopfzeil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2" w15:restartNumberingAfterBreak="0">
    <w:nsid w:val="00000003"/>
    <w:multiLevelType w:val="multilevel"/>
    <w:tmpl w:val="00000003"/>
    <w:name w:val="WW8Num2"/>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3" w15:restartNumberingAfterBreak="0">
    <w:nsid w:val="43170BF5"/>
    <w:multiLevelType w:val="multilevel"/>
    <w:tmpl w:val="AEE87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C7456D"/>
    <w:multiLevelType w:val="hybridMultilevel"/>
    <w:tmpl w:val="468A9E1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16cid:durableId="1511531832">
    <w:abstractNumId w:val="0"/>
  </w:num>
  <w:num w:numId="2" w16cid:durableId="1377126314">
    <w:abstractNumId w:val="1"/>
  </w:num>
  <w:num w:numId="3" w16cid:durableId="359626301">
    <w:abstractNumId w:val="2"/>
  </w:num>
  <w:num w:numId="4" w16cid:durableId="1681275151">
    <w:abstractNumId w:val="3"/>
  </w:num>
  <w:num w:numId="5" w16cid:durableId="10397466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7B8"/>
    <w:rsid w:val="0002617B"/>
    <w:rsid w:val="00045417"/>
    <w:rsid w:val="000546E8"/>
    <w:rsid w:val="00056A25"/>
    <w:rsid w:val="00067BDF"/>
    <w:rsid w:val="000700A6"/>
    <w:rsid w:val="000907B8"/>
    <w:rsid w:val="000B008C"/>
    <w:rsid w:val="000B727D"/>
    <w:rsid w:val="000C69E0"/>
    <w:rsid w:val="000C6BCA"/>
    <w:rsid w:val="000D3417"/>
    <w:rsid w:val="000E0FBA"/>
    <w:rsid w:val="000F2E4F"/>
    <w:rsid w:val="00184B40"/>
    <w:rsid w:val="0019161F"/>
    <w:rsid w:val="001A4B9D"/>
    <w:rsid w:val="001B7A0A"/>
    <w:rsid w:val="001C2277"/>
    <w:rsid w:val="001C36E4"/>
    <w:rsid w:val="001C6A94"/>
    <w:rsid w:val="001D3BF1"/>
    <w:rsid w:val="001D48CA"/>
    <w:rsid w:val="001E3376"/>
    <w:rsid w:val="001F5889"/>
    <w:rsid w:val="0024771B"/>
    <w:rsid w:val="00250D53"/>
    <w:rsid w:val="002A269D"/>
    <w:rsid w:val="002C4DAC"/>
    <w:rsid w:val="002C6595"/>
    <w:rsid w:val="002E0084"/>
    <w:rsid w:val="002F3DD7"/>
    <w:rsid w:val="003539C5"/>
    <w:rsid w:val="00367388"/>
    <w:rsid w:val="003C7409"/>
    <w:rsid w:val="003D2069"/>
    <w:rsid w:val="003E5CDB"/>
    <w:rsid w:val="0040647A"/>
    <w:rsid w:val="00413D4D"/>
    <w:rsid w:val="00426E45"/>
    <w:rsid w:val="004459F4"/>
    <w:rsid w:val="00452523"/>
    <w:rsid w:val="004B46C8"/>
    <w:rsid w:val="004D1135"/>
    <w:rsid w:val="004D7813"/>
    <w:rsid w:val="004E2B9B"/>
    <w:rsid w:val="004E482C"/>
    <w:rsid w:val="004F09C5"/>
    <w:rsid w:val="00506A66"/>
    <w:rsid w:val="00532F36"/>
    <w:rsid w:val="005531ED"/>
    <w:rsid w:val="0056039D"/>
    <w:rsid w:val="00562A3F"/>
    <w:rsid w:val="00593BE5"/>
    <w:rsid w:val="005B4122"/>
    <w:rsid w:val="005D2064"/>
    <w:rsid w:val="005D2F63"/>
    <w:rsid w:val="006001E8"/>
    <w:rsid w:val="00605ECB"/>
    <w:rsid w:val="006217BA"/>
    <w:rsid w:val="00641D79"/>
    <w:rsid w:val="006760BA"/>
    <w:rsid w:val="006902EC"/>
    <w:rsid w:val="00696738"/>
    <w:rsid w:val="006A6B32"/>
    <w:rsid w:val="006C614B"/>
    <w:rsid w:val="006D7F61"/>
    <w:rsid w:val="006E6D02"/>
    <w:rsid w:val="006F0AC0"/>
    <w:rsid w:val="006F3D9A"/>
    <w:rsid w:val="007070CA"/>
    <w:rsid w:val="00727D3F"/>
    <w:rsid w:val="0074449D"/>
    <w:rsid w:val="00752004"/>
    <w:rsid w:val="007532E0"/>
    <w:rsid w:val="00760EE7"/>
    <w:rsid w:val="00762E8E"/>
    <w:rsid w:val="00767F5D"/>
    <w:rsid w:val="007740FE"/>
    <w:rsid w:val="00785939"/>
    <w:rsid w:val="00790122"/>
    <w:rsid w:val="007A6995"/>
    <w:rsid w:val="007E6382"/>
    <w:rsid w:val="007F2DDF"/>
    <w:rsid w:val="00807EA0"/>
    <w:rsid w:val="0083301A"/>
    <w:rsid w:val="00871FAC"/>
    <w:rsid w:val="00886B1A"/>
    <w:rsid w:val="008A1CF9"/>
    <w:rsid w:val="00957F82"/>
    <w:rsid w:val="00993C75"/>
    <w:rsid w:val="009E2106"/>
    <w:rsid w:val="009E4039"/>
    <w:rsid w:val="00A30D30"/>
    <w:rsid w:val="00A373DC"/>
    <w:rsid w:val="00A41534"/>
    <w:rsid w:val="00A47D6F"/>
    <w:rsid w:val="00A60371"/>
    <w:rsid w:val="00A92228"/>
    <w:rsid w:val="00AD1B09"/>
    <w:rsid w:val="00B15600"/>
    <w:rsid w:val="00B2584B"/>
    <w:rsid w:val="00B46780"/>
    <w:rsid w:val="00B52BF6"/>
    <w:rsid w:val="00B93718"/>
    <w:rsid w:val="00BC235E"/>
    <w:rsid w:val="00BE49E0"/>
    <w:rsid w:val="00BF11AE"/>
    <w:rsid w:val="00BF4EBE"/>
    <w:rsid w:val="00C25414"/>
    <w:rsid w:val="00C54FB9"/>
    <w:rsid w:val="00C54FFC"/>
    <w:rsid w:val="00C577E9"/>
    <w:rsid w:val="00C9547E"/>
    <w:rsid w:val="00C975F7"/>
    <w:rsid w:val="00CA1DE7"/>
    <w:rsid w:val="00CA2A74"/>
    <w:rsid w:val="00CA5906"/>
    <w:rsid w:val="00CE12A7"/>
    <w:rsid w:val="00CE4A7C"/>
    <w:rsid w:val="00D1302F"/>
    <w:rsid w:val="00D228AD"/>
    <w:rsid w:val="00D33EFE"/>
    <w:rsid w:val="00D57AD1"/>
    <w:rsid w:val="00D96B8A"/>
    <w:rsid w:val="00DC0337"/>
    <w:rsid w:val="00DC0DC2"/>
    <w:rsid w:val="00DC65A5"/>
    <w:rsid w:val="00DD38A5"/>
    <w:rsid w:val="00E0024A"/>
    <w:rsid w:val="00E100C4"/>
    <w:rsid w:val="00E148CF"/>
    <w:rsid w:val="00E14A6E"/>
    <w:rsid w:val="00E174B6"/>
    <w:rsid w:val="00E20DE7"/>
    <w:rsid w:val="00E43DE6"/>
    <w:rsid w:val="00E515F3"/>
    <w:rsid w:val="00E709D5"/>
    <w:rsid w:val="00EB76A6"/>
    <w:rsid w:val="00ED106D"/>
    <w:rsid w:val="00F07BAC"/>
    <w:rsid w:val="00F113D0"/>
    <w:rsid w:val="00F33B53"/>
    <w:rsid w:val="00F462EB"/>
    <w:rsid w:val="00F70C53"/>
    <w:rsid w:val="00F72493"/>
    <w:rsid w:val="00F87327"/>
    <w:rsid w:val="00F954DF"/>
    <w:rsid w:val="00FC4BA3"/>
    <w:rsid w:val="00FD7910"/>
    <w:rsid w:val="00FE1347"/>
    <w:rsid w:val="00FE4EE5"/>
    <w:rsid w:val="00FF547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93EF25"/>
  <w15:chartTrackingRefBased/>
  <w15:docId w15:val="{70A4BBFB-CD7F-44C8-A027-28673F325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760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Textkrper"/>
    <w:link w:val="berschrift2Zchn"/>
    <w:qFormat/>
    <w:rsid w:val="00506A66"/>
    <w:pPr>
      <w:keepNext/>
      <w:widowControl w:val="0"/>
      <w:numPr>
        <w:ilvl w:val="1"/>
        <w:numId w:val="1"/>
      </w:numPr>
      <w:suppressAutoHyphens/>
      <w:spacing w:before="240" w:after="120" w:line="240" w:lineRule="auto"/>
      <w:outlineLvl w:val="1"/>
    </w:pPr>
    <w:rPr>
      <w:rFonts w:ascii="Times New Roman" w:eastAsia="SimSun" w:hAnsi="Times New Roman" w:cs="Arial"/>
      <w:b/>
      <w:bCs/>
      <w:kern w:val="1"/>
      <w:sz w:val="36"/>
      <w:szCs w:val="36"/>
      <w:lang w:val="de-DE" w:eastAsia="hi-IN" w:bidi="hi-IN"/>
    </w:rPr>
  </w:style>
  <w:style w:type="paragraph" w:styleId="berschrift3">
    <w:name w:val="heading 3"/>
    <w:basedOn w:val="Standard"/>
    <w:next w:val="Textkrper"/>
    <w:link w:val="berschrift3Zchn"/>
    <w:qFormat/>
    <w:rsid w:val="00506A66"/>
    <w:pPr>
      <w:keepNext/>
      <w:widowControl w:val="0"/>
      <w:numPr>
        <w:ilvl w:val="2"/>
        <w:numId w:val="1"/>
      </w:numPr>
      <w:suppressAutoHyphens/>
      <w:spacing w:before="240" w:after="120" w:line="240" w:lineRule="auto"/>
      <w:outlineLvl w:val="2"/>
    </w:pPr>
    <w:rPr>
      <w:rFonts w:ascii="Times New Roman" w:eastAsia="SimSun" w:hAnsi="Times New Roman" w:cs="Arial"/>
      <w:b/>
      <w:bCs/>
      <w:kern w:val="1"/>
      <w:sz w:val="28"/>
      <w:szCs w:val="28"/>
      <w:lang w:val="de-DE"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090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0907B8"/>
    <w:rPr>
      <w:rFonts w:ascii="Courier New" w:eastAsia="Times New Roman" w:hAnsi="Courier New" w:cs="Courier New"/>
      <w:sz w:val="20"/>
      <w:szCs w:val="20"/>
      <w:lang w:eastAsia="de-AT"/>
    </w:rPr>
  </w:style>
  <w:style w:type="paragraph" w:styleId="Kopfzeile">
    <w:name w:val="header"/>
    <w:basedOn w:val="Standard"/>
    <w:link w:val="KopfzeileZchn"/>
    <w:uiPriority w:val="99"/>
    <w:unhideWhenUsed/>
    <w:rsid w:val="004F09C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09C5"/>
  </w:style>
  <w:style w:type="paragraph" w:styleId="Fuzeile">
    <w:name w:val="footer"/>
    <w:basedOn w:val="Standard"/>
    <w:link w:val="FuzeileZchn"/>
    <w:uiPriority w:val="99"/>
    <w:unhideWhenUsed/>
    <w:rsid w:val="004F09C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09C5"/>
  </w:style>
  <w:style w:type="character" w:customStyle="1" w:styleId="berschrift2Zchn">
    <w:name w:val="Überschrift 2 Zchn"/>
    <w:basedOn w:val="Absatz-Standardschriftart"/>
    <w:link w:val="berschrift2"/>
    <w:rsid w:val="00506A66"/>
    <w:rPr>
      <w:rFonts w:ascii="Times New Roman" w:eastAsia="SimSun" w:hAnsi="Times New Roman" w:cs="Arial"/>
      <w:b/>
      <w:bCs/>
      <w:kern w:val="1"/>
      <w:sz w:val="36"/>
      <w:szCs w:val="36"/>
      <w:lang w:val="de-DE" w:eastAsia="hi-IN" w:bidi="hi-IN"/>
    </w:rPr>
  </w:style>
  <w:style w:type="character" w:customStyle="1" w:styleId="berschrift3Zchn">
    <w:name w:val="Überschrift 3 Zchn"/>
    <w:basedOn w:val="Absatz-Standardschriftart"/>
    <w:link w:val="berschrift3"/>
    <w:rsid w:val="00506A66"/>
    <w:rPr>
      <w:rFonts w:ascii="Times New Roman" w:eastAsia="SimSun" w:hAnsi="Times New Roman" w:cs="Arial"/>
      <w:b/>
      <w:bCs/>
      <w:kern w:val="1"/>
      <w:sz w:val="28"/>
      <w:szCs w:val="28"/>
      <w:lang w:val="de-DE" w:eastAsia="hi-IN" w:bidi="hi-IN"/>
    </w:rPr>
  </w:style>
  <w:style w:type="character" w:styleId="Fett">
    <w:name w:val="Strong"/>
    <w:uiPriority w:val="22"/>
    <w:qFormat/>
    <w:rsid w:val="00506A66"/>
    <w:rPr>
      <w:b/>
      <w:bCs/>
    </w:rPr>
  </w:style>
  <w:style w:type="paragraph" w:styleId="Textkrper">
    <w:name w:val="Body Text"/>
    <w:basedOn w:val="Standard"/>
    <w:link w:val="TextkrperZchn"/>
    <w:rsid w:val="00506A66"/>
    <w:pPr>
      <w:widowControl w:val="0"/>
      <w:suppressAutoHyphens/>
      <w:spacing w:after="120" w:line="240" w:lineRule="auto"/>
    </w:pPr>
    <w:rPr>
      <w:rFonts w:ascii="Times New Roman" w:eastAsia="SimSun" w:hAnsi="Times New Roman" w:cs="Arial"/>
      <w:kern w:val="1"/>
      <w:sz w:val="24"/>
      <w:szCs w:val="24"/>
      <w:lang w:val="de-DE" w:eastAsia="hi-IN" w:bidi="hi-IN"/>
    </w:rPr>
  </w:style>
  <w:style w:type="character" w:customStyle="1" w:styleId="TextkrperZchn">
    <w:name w:val="Textkörper Zchn"/>
    <w:basedOn w:val="Absatz-Standardschriftart"/>
    <w:link w:val="Textkrper"/>
    <w:rsid w:val="00506A66"/>
    <w:rPr>
      <w:rFonts w:ascii="Times New Roman" w:eastAsia="SimSun" w:hAnsi="Times New Roman" w:cs="Arial"/>
      <w:kern w:val="1"/>
      <w:sz w:val="24"/>
      <w:szCs w:val="24"/>
      <w:lang w:val="de-DE" w:eastAsia="hi-IN" w:bidi="hi-IN"/>
    </w:rPr>
  </w:style>
  <w:style w:type="paragraph" w:styleId="StandardWeb">
    <w:name w:val="Normal (Web)"/>
    <w:basedOn w:val="Standard"/>
    <w:uiPriority w:val="99"/>
    <w:semiHidden/>
    <w:unhideWhenUsed/>
    <w:rsid w:val="006F0AC0"/>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Hyperlink">
    <w:name w:val="Hyperlink"/>
    <w:basedOn w:val="Absatz-Standardschriftart"/>
    <w:uiPriority w:val="99"/>
    <w:unhideWhenUsed/>
    <w:rsid w:val="006F0AC0"/>
    <w:rPr>
      <w:color w:val="0000FF"/>
      <w:u w:val="single"/>
    </w:rPr>
  </w:style>
  <w:style w:type="character" w:customStyle="1" w:styleId="berschrift1Zchn">
    <w:name w:val="Überschrift 1 Zchn"/>
    <w:basedOn w:val="Absatz-Standardschriftart"/>
    <w:link w:val="berschrift1"/>
    <w:uiPriority w:val="9"/>
    <w:rsid w:val="006760BA"/>
    <w:rPr>
      <w:rFonts w:asciiTheme="majorHAnsi" w:eastAsiaTheme="majorEastAsia" w:hAnsiTheme="majorHAnsi" w:cstheme="majorBidi"/>
      <w:color w:val="2E74B5" w:themeColor="accent1" w:themeShade="BF"/>
      <w:sz w:val="32"/>
      <w:szCs w:val="32"/>
    </w:rPr>
  </w:style>
  <w:style w:type="paragraph" w:styleId="Listenabsatz">
    <w:name w:val="List Paragraph"/>
    <w:basedOn w:val="Standard"/>
    <w:uiPriority w:val="34"/>
    <w:qFormat/>
    <w:rsid w:val="00A41534"/>
    <w:pPr>
      <w:spacing w:after="200" w:line="276" w:lineRule="auto"/>
      <w:ind w:left="720"/>
      <w:contextualSpacing/>
    </w:pPr>
  </w:style>
  <w:style w:type="paragraph" w:styleId="KeinLeerraum">
    <w:name w:val="No Spacing"/>
    <w:aliases w:val="Teaser"/>
    <w:basedOn w:val="Standard"/>
    <w:uiPriority w:val="1"/>
    <w:qFormat/>
    <w:rsid w:val="00CA5906"/>
    <w:pPr>
      <w:spacing w:line="256" w:lineRule="auto"/>
    </w:pPr>
    <w:rPr>
      <w:rFonts w:ascii="IBM Plex Sans Text" w:hAnsi="IBM Plex Sans Text"/>
      <w:b/>
    </w:rPr>
  </w:style>
  <w:style w:type="paragraph" w:customStyle="1" w:styleId="Default">
    <w:name w:val="Default"/>
    <w:rsid w:val="004E482C"/>
    <w:pPr>
      <w:autoSpaceDE w:val="0"/>
      <w:autoSpaceDN w:val="0"/>
      <w:adjustRightInd w:val="0"/>
      <w:spacing w:after="0" w:line="240" w:lineRule="auto"/>
    </w:pPr>
    <w:rPr>
      <w:rFonts w:ascii="Calibri" w:hAnsi="Calibri" w:cs="Calibri"/>
      <w:color w:val="000000"/>
      <w:sz w:val="24"/>
      <w:szCs w:val="24"/>
    </w:rPr>
  </w:style>
  <w:style w:type="character" w:styleId="NichtaufgelsteErwhnung">
    <w:name w:val="Unresolved Mention"/>
    <w:basedOn w:val="Absatz-Standardschriftart"/>
    <w:uiPriority w:val="99"/>
    <w:semiHidden/>
    <w:unhideWhenUsed/>
    <w:rsid w:val="005B4122"/>
    <w:rPr>
      <w:color w:val="605E5C"/>
      <w:shd w:val="clear" w:color="auto" w:fill="E1DFDD"/>
    </w:rPr>
  </w:style>
  <w:style w:type="paragraph" w:styleId="berarbeitung">
    <w:name w:val="Revision"/>
    <w:hidden/>
    <w:uiPriority w:val="99"/>
    <w:semiHidden/>
    <w:rsid w:val="00767F5D"/>
    <w:pPr>
      <w:spacing w:after="0" w:line="240" w:lineRule="auto"/>
    </w:pPr>
  </w:style>
  <w:style w:type="character" w:styleId="Kommentarzeichen">
    <w:name w:val="annotation reference"/>
    <w:basedOn w:val="Absatz-Standardschriftart"/>
    <w:uiPriority w:val="99"/>
    <w:semiHidden/>
    <w:unhideWhenUsed/>
    <w:rsid w:val="00E100C4"/>
    <w:rPr>
      <w:sz w:val="16"/>
      <w:szCs w:val="16"/>
    </w:rPr>
  </w:style>
  <w:style w:type="paragraph" w:styleId="Kommentartext">
    <w:name w:val="annotation text"/>
    <w:basedOn w:val="Standard"/>
    <w:link w:val="KommentartextZchn"/>
    <w:uiPriority w:val="99"/>
    <w:unhideWhenUsed/>
    <w:rsid w:val="00E100C4"/>
    <w:pPr>
      <w:spacing w:line="240" w:lineRule="auto"/>
    </w:pPr>
    <w:rPr>
      <w:sz w:val="20"/>
      <w:szCs w:val="20"/>
    </w:rPr>
  </w:style>
  <w:style w:type="character" w:customStyle="1" w:styleId="KommentartextZchn">
    <w:name w:val="Kommentartext Zchn"/>
    <w:basedOn w:val="Absatz-Standardschriftart"/>
    <w:link w:val="Kommentartext"/>
    <w:uiPriority w:val="99"/>
    <w:rsid w:val="00E100C4"/>
    <w:rPr>
      <w:sz w:val="20"/>
      <w:szCs w:val="20"/>
    </w:rPr>
  </w:style>
  <w:style w:type="paragraph" w:styleId="Kommentarthema">
    <w:name w:val="annotation subject"/>
    <w:basedOn w:val="Kommentartext"/>
    <w:next w:val="Kommentartext"/>
    <w:link w:val="KommentarthemaZchn"/>
    <w:uiPriority w:val="99"/>
    <w:semiHidden/>
    <w:unhideWhenUsed/>
    <w:rsid w:val="00E100C4"/>
    <w:rPr>
      <w:b/>
      <w:bCs/>
    </w:rPr>
  </w:style>
  <w:style w:type="character" w:customStyle="1" w:styleId="KommentarthemaZchn">
    <w:name w:val="Kommentarthema Zchn"/>
    <w:basedOn w:val="KommentartextZchn"/>
    <w:link w:val="Kommentarthema"/>
    <w:uiPriority w:val="99"/>
    <w:semiHidden/>
    <w:rsid w:val="00E100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409645">
      <w:bodyDiv w:val="1"/>
      <w:marLeft w:val="0"/>
      <w:marRight w:val="0"/>
      <w:marTop w:val="0"/>
      <w:marBottom w:val="0"/>
      <w:divBdr>
        <w:top w:val="none" w:sz="0" w:space="0" w:color="auto"/>
        <w:left w:val="none" w:sz="0" w:space="0" w:color="auto"/>
        <w:bottom w:val="none" w:sz="0" w:space="0" w:color="auto"/>
        <w:right w:val="none" w:sz="0" w:space="0" w:color="auto"/>
      </w:divBdr>
      <w:divsChild>
        <w:div w:id="2140684703">
          <w:marLeft w:val="0"/>
          <w:marRight w:val="0"/>
          <w:marTop w:val="0"/>
          <w:marBottom w:val="0"/>
          <w:divBdr>
            <w:top w:val="none" w:sz="0" w:space="0" w:color="auto"/>
            <w:left w:val="none" w:sz="0" w:space="0" w:color="auto"/>
            <w:bottom w:val="none" w:sz="0" w:space="0" w:color="auto"/>
            <w:right w:val="none" w:sz="0" w:space="0" w:color="auto"/>
          </w:divBdr>
          <w:divsChild>
            <w:div w:id="758450944">
              <w:marLeft w:val="0"/>
              <w:marRight w:val="0"/>
              <w:marTop w:val="0"/>
              <w:marBottom w:val="0"/>
              <w:divBdr>
                <w:top w:val="none" w:sz="0" w:space="0" w:color="auto"/>
                <w:left w:val="none" w:sz="0" w:space="0" w:color="auto"/>
                <w:bottom w:val="none" w:sz="0" w:space="0" w:color="auto"/>
                <w:right w:val="none" w:sz="0" w:space="0" w:color="auto"/>
              </w:divBdr>
              <w:divsChild>
                <w:div w:id="898781794">
                  <w:marLeft w:val="0"/>
                  <w:marRight w:val="0"/>
                  <w:marTop w:val="0"/>
                  <w:marBottom w:val="0"/>
                  <w:divBdr>
                    <w:top w:val="none" w:sz="0" w:space="0" w:color="auto"/>
                    <w:left w:val="none" w:sz="0" w:space="0" w:color="auto"/>
                    <w:bottom w:val="none" w:sz="0" w:space="0" w:color="auto"/>
                    <w:right w:val="none" w:sz="0" w:space="0" w:color="auto"/>
                  </w:divBdr>
                  <w:divsChild>
                    <w:div w:id="140981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76312">
      <w:bodyDiv w:val="1"/>
      <w:marLeft w:val="0"/>
      <w:marRight w:val="0"/>
      <w:marTop w:val="0"/>
      <w:marBottom w:val="0"/>
      <w:divBdr>
        <w:top w:val="none" w:sz="0" w:space="0" w:color="auto"/>
        <w:left w:val="none" w:sz="0" w:space="0" w:color="auto"/>
        <w:bottom w:val="none" w:sz="0" w:space="0" w:color="auto"/>
        <w:right w:val="none" w:sz="0" w:space="0" w:color="auto"/>
      </w:divBdr>
    </w:div>
    <w:div w:id="121003067">
      <w:bodyDiv w:val="1"/>
      <w:marLeft w:val="0"/>
      <w:marRight w:val="0"/>
      <w:marTop w:val="0"/>
      <w:marBottom w:val="0"/>
      <w:divBdr>
        <w:top w:val="none" w:sz="0" w:space="0" w:color="auto"/>
        <w:left w:val="none" w:sz="0" w:space="0" w:color="auto"/>
        <w:bottom w:val="none" w:sz="0" w:space="0" w:color="auto"/>
        <w:right w:val="none" w:sz="0" w:space="0" w:color="auto"/>
      </w:divBdr>
      <w:divsChild>
        <w:div w:id="236983521">
          <w:marLeft w:val="0"/>
          <w:marRight w:val="0"/>
          <w:marTop w:val="0"/>
          <w:marBottom w:val="0"/>
          <w:divBdr>
            <w:top w:val="none" w:sz="0" w:space="0" w:color="auto"/>
            <w:left w:val="none" w:sz="0" w:space="0" w:color="auto"/>
            <w:bottom w:val="none" w:sz="0" w:space="0" w:color="auto"/>
            <w:right w:val="none" w:sz="0" w:space="0" w:color="auto"/>
          </w:divBdr>
          <w:divsChild>
            <w:div w:id="674186827">
              <w:marLeft w:val="0"/>
              <w:marRight w:val="0"/>
              <w:marTop w:val="0"/>
              <w:marBottom w:val="0"/>
              <w:divBdr>
                <w:top w:val="none" w:sz="0" w:space="0" w:color="auto"/>
                <w:left w:val="none" w:sz="0" w:space="0" w:color="auto"/>
                <w:bottom w:val="none" w:sz="0" w:space="0" w:color="auto"/>
                <w:right w:val="none" w:sz="0" w:space="0" w:color="auto"/>
              </w:divBdr>
              <w:divsChild>
                <w:div w:id="347216875">
                  <w:marLeft w:val="0"/>
                  <w:marRight w:val="0"/>
                  <w:marTop w:val="0"/>
                  <w:marBottom w:val="0"/>
                  <w:divBdr>
                    <w:top w:val="none" w:sz="0" w:space="0" w:color="auto"/>
                    <w:left w:val="none" w:sz="0" w:space="0" w:color="auto"/>
                    <w:bottom w:val="none" w:sz="0" w:space="0" w:color="auto"/>
                    <w:right w:val="none" w:sz="0" w:space="0" w:color="auto"/>
                  </w:divBdr>
                </w:div>
              </w:divsChild>
            </w:div>
            <w:div w:id="1287080869">
              <w:marLeft w:val="0"/>
              <w:marRight w:val="0"/>
              <w:marTop w:val="0"/>
              <w:marBottom w:val="0"/>
              <w:divBdr>
                <w:top w:val="none" w:sz="0" w:space="0" w:color="auto"/>
                <w:left w:val="none" w:sz="0" w:space="0" w:color="auto"/>
                <w:bottom w:val="none" w:sz="0" w:space="0" w:color="auto"/>
                <w:right w:val="none" w:sz="0" w:space="0" w:color="auto"/>
              </w:divBdr>
              <w:divsChild>
                <w:div w:id="130974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81178">
      <w:bodyDiv w:val="1"/>
      <w:marLeft w:val="0"/>
      <w:marRight w:val="0"/>
      <w:marTop w:val="0"/>
      <w:marBottom w:val="0"/>
      <w:divBdr>
        <w:top w:val="none" w:sz="0" w:space="0" w:color="auto"/>
        <w:left w:val="none" w:sz="0" w:space="0" w:color="auto"/>
        <w:bottom w:val="none" w:sz="0" w:space="0" w:color="auto"/>
        <w:right w:val="none" w:sz="0" w:space="0" w:color="auto"/>
      </w:divBdr>
    </w:div>
    <w:div w:id="362948973">
      <w:bodyDiv w:val="1"/>
      <w:marLeft w:val="0"/>
      <w:marRight w:val="0"/>
      <w:marTop w:val="0"/>
      <w:marBottom w:val="0"/>
      <w:divBdr>
        <w:top w:val="none" w:sz="0" w:space="0" w:color="auto"/>
        <w:left w:val="none" w:sz="0" w:space="0" w:color="auto"/>
        <w:bottom w:val="none" w:sz="0" w:space="0" w:color="auto"/>
        <w:right w:val="none" w:sz="0" w:space="0" w:color="auto"/>
      </w:divBdr>
    </w:div>
    <w:div w:id="384255319">
      <w:bodyDiv w:val="1"/>
      <w:marLeft w:val="0"/>
      <w:marRight w:val="0"/>
      <w:marTop w:val="0"/>
      <w:marBottom w:val="0"/>
      <w:divBdr>
        <w:top w:val="none" w:sz="0" w:space="0" w:color="auto"/>
        <w:left w:val="none" w:sz="0" w:space="0" w:color="auto"/>
        <w:bottom w:val="none" w:sz="0" w:space="0" w:color="auto"/>
        <w:right w:val="none" w:sz="0" w:space="0" w:color="auto"/>
      </w:divBdr>
    </w:div>
    <w:div w:id="439254468">
      <w:bodyDiv w:val="1"/>
      <w:marLeft w:val="0"/>
      <w:marRight w:val="0"/>
      <w:marTop w:val="0"/>
      <w:marBottom w:val="0"/>
      <w:divBdr>
        <w:top w:val="none" w:sz="0" w:space="0" w:color="auto"/>
        <w:left w:val="none" w:sz="0" w:space="0" w:color="auto"/>
        <w:bottom w:val="none" w:sz="0" w:space="0" w:color="auto"/>
        <w:right w:val="none" w:sz="0" w:space="0" w:color="auto"/>
      </w:divBdr>
    </w:div>
    <w:div w:id="509954449">
      <w:bodyDiv w:val="1"/>
      <w:marLeft w:val="0"/>
      <w:marRight w:val="0"/>
      <w:marTop w:val="0"/>
      <w:marBottom w:val="0"/>
      <w:divBdr>
        <w:top w:val="none" w:sz="0" w:space="0" w:color="auto"/>
        <w:left w:val="none" w:sz="0" w:space="0" w:color="auto"/>
        <w:bottom w:val="none" w:sz="0" w:space="0" w:color="auto"/>
        <w:right w:val="none" w:sz="0" w:space="0" w:color="auto"/>
      </w:divBdr>
    </w:div>
    <w:div w:id="582297214">
      <w:bodyDiv w:val="1"/>
      <w:marLeft w:val="0"/>
      <w:marRight w:val="0"/>
      <w:marTop w:val="0"/>
      <w:marBottom w:val="0"/>
      <w:divBdr>
        <w:top w:val="none" w:sz="0" w:space="0" w:color="auto"/>
        <w:left w:val="none" w:sz="0" w:space="0" w:color="auto"/>
        <w:bottom w:val="none" w:sz="0" w:space="0" w:color="auto"/>
        <w:right w:val="none" w:sz="0" w:space="0" w:color="auto"/>
      </w:divBdr>
    </w:div>
    <w:div w:id="619142677">
      <w:bodyDiv w:val="1"/>
      <w:marLeft w:val="0"/>
      <w:marRight w:val="0"/>
      <w:marTop w:val="0"/>
      <w:marBottom w:val="0"/>
      <w:divBdr>
        <w:top w:val="none" w:sz="0" w:space="0" w:color="auto"/>
        <w:left w:val="none" w:sz="0" w:space="0" w:color="auto"/>
        <w:bottom w:val="none" w:sz="0" w:space="0" w:color="auto"/>
        <w:right w:val="none" w:sz="0" w:space="0" w:color="auto"/>
      </w:divBdr>
    </w:div>
    <w:div w:id="752704621">
      <w:bodyDiv w:val="1"/>
      <w:marLeft w:val="0"/>
      <w:marRight w:val="0"/>
      <w:marTop w:val="0"/>
      <w:marBottom w:val="0"/>
      <w:divBdr>
        <w:top w:val="none" w:sz="0" w:space="0" w:color="auto"/>
        <w:left w:val="none" w:sz="0" w:space="0" w:color="auto"/>
        <w:bottom w:val="none" w:sz="0" w:space="0" w:color="auto"/>
        <w:right w:val="none" w:sz="0" w:space="0" w:color="auto"/>
      </w:divBdr>
    </w:div>
    <w:div w:id="787625204">
      <w:bodyDiv w:val="1"/>
      <w:marLeft w:val="0"/>
      <w:marRight w:val="0"/>
      <w:marTop w:val="0"/>
      <w:marBottom w:val="0"/>
      <w:divBdr>
        <w:top w:val="none" w:sz="0" w:space="0" w:color="auto"/>
        <w:left w:val="none" w:sz="0" w:space="0" w:color="auto"/>
        <w:bottom w:val="none" w:sz="0" w:space="0" w:color="auto"/>
        <w:right w:val="none" w:sz="0" w:space="0" w:color="auto"/>
      </w:divBdr>
      <w:divsChild>
        <w:div w:id="1583099782">
          <w:marLeft w:val="0"/>
          <w:marRight w:val="0"/>
          <w:marTop w:val="0"/>
          <w:marBottom w:val="0"/>
          <w:divBdr>
            <w:top w:val="none" w:sz="0" w:space="0" w:color="auto"/>
            <w:left w:val="none" w:sz="0" w:space="0" w:color="auto"/>
            <w:bottom w:val="none" w:sz="0" w:space="0" w:color="auto"/>
            <w:right w:val="none" w:sz="0" w:space="0" w:color="auto"/>
          </w:divBdr>
        </w:div>
        <w:div w:id="1543518687">
          <w:marLeft w:val="0"/>
          <w:marRight w:val="0"/>
          <w:marTop w:val="0"/>
          <w:marBottom w:val="0"/>
          <w:divBdr>
            <w:top w:val="none" w:sz="0" w:space="0" w:color="auto"/>
            <w:left w:val="none" w:sz="0" w:space="0" w:color="auto"/>
            <w:bottom w:val="none" w:sz="0" w:space="0" w:color="auto"/>
            <w:right w:val="none" w:sz="0" w:space="0" w:color="auto"/>
          </w:divBdr>
          <w:divsChild>
            <w:div w:id="197101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523545">
      <w:bodyDiv w:val="1"/>
      <w:marLeft w:val="0"/>
      <w:marRight w:val="0"/>
      <w:marTop w:val="0"/>
      <w:marBottom w:val="0"/>
      <w:divBdr>
        <w:top w:val="none" w:sz="0" w:space="0" w:color="auto"/>
        <w:left w:val="none" w:sz="0" w:space="0" w:color="auto"/>
        <w:bottom w:val="none" w:sz="0" w:space="0" w:color="auto"/>
        <w:right w:val="none" w:sz="0" w:space="0" w:color="auto"/>
      </w:divBdr>
    </w:div>
    <w:div w:id="820266726">
      <w:bodyDiv w:val="1"/>
      <w:marLeft w:val="0"/>
      <w:marRight w:val="0"/>
      <w:marTop w:val="0"/>
      <w:marBottom w:val="0"/>
      <w:divBdr>
        <w:top w:val="none" w:sz="0" w:space="0" w:color="auto"/>
        <w:left w:val="none" w:sz="0" w:space="0" w:color="auto"/>
        <w:bottom w:val="none" w:sz="0" w:space="0" w:color="auto"/>
        <w:right w:val="none" w:sz="0" w:space="0" w:color="auto"/>
      </w:divBdr>
    </w:div>
    <w:div w:id="822963247">
      <w:bodyDiv w:val="1"/>
      <w:marLeft w:val="0"/>
      <w:marRight w:val="0"/>
      <w:marTop w:val="0"/>
      <w:marBottom w:val="0"/>
      <w:divBdr>
        <w:top w:val="none" w:sz="0" w:space="0" w:color="auto"/>
        <w:left w:val="none" w:sz="0" w:space="0" w:color="auto"/>
        <w:bottom w:val="none" w:sz="0" w:space="0" w:color="auto"/>
        <w:right w:val="none" w:sz="0" w:space="0" w:color="auto"/>
      </w:divBdr>
    </w:div>
    <w:div w:id="849682672">
      <w:bodyDiv w:val="1"/>
      <w:marLeft w:val="0"/>
      <w:marRight w:val="0"/>
      <w:marTop w:val="0"/>
      <w:marBottom w:val="0"/>
      <w:divBdr>
        <w:top w:val="none" w:sz="0" w:space="0" w:color="auto"/>
        <w:left w:val="none" w:sz="0" w:space="0" w:color="auto"/>
        <w:bottom w:val="none" w:sz="0" w:space="0" w:color="auto"/>
        <w:right w:val="none" w:sz="0" w:space="0" w:color="auto"/>
      </w:divBdr>
    </w:div>
    <w:div w:id="934096894">
      <w:bodyDiv w:val="1"/>
      <w:marLeft w:val="0"/>
      <w:marRight w:val="0"/>
      <w:marTop w:val="0"/>
      <w:marBottom w:val="0"/>
      <w:divBdr>
        <w:top w:val="none" w:sz="0" w:space="0" w:color="auto"/>
        <w:left w:val="none" w:sz="0" w:space="0" w:color="auto"/>
        <w:bottom w:val="none" w:sz="0" w:space="0" w:color="auto"/>
        <w:right w:val="none" w:sz="0" w:space="0" w:color="auto"/>
      </w:divBdr>
    </w:div>
    <w:div w:id="942802469">
      <w:bodyDiv w:val="1"/>
      <w:marLeft w:val="0"/>
      <w:marRight w:val="0"/>
      <w:marTop w:val="0"/>
      <w:marBottom w:val="0"/>
      <w:divBdr>
        <w:top w:val="none" w:sz="0" w:space="0" w:color="auto"/>
        <w:left w:val="none" w:sz="0" w:space="0" w:color="auto"/>
        <w:bottom w:val="none" w:sz="0" w:space="0" w:color="auto"/>
        <w:right w:val="none" w:sz="0" w:space="0" w:color="auto"/>
      </w:divBdr>
    </w:div>
    <w:div w:id="952976379">
      <w:bodyDiv w:val="1"/>
      <w:marLeft w:val="0"/>
      <w:marRight w:val="0"/>
      <w:marTop w:val="0"/>
      <w:marBottom w:val="0"/>
      <w:divBdr>
        <w:top w:val="none" w:sz="0" w:space="0" w:color="auto"/>
        <w:left w:val="none" w:sz="0" w:space="0" w:color="auto"/>
        <w:bottom w:val="none" w:sz="0" w:space="0" w:color="auto"/>
        <w:right w:val="none" w:sz="0" w:space="0" w:color="auto"/>
      </w:divBdr>
    </w:div>
    <w:div w:id="962346321">
      <w:bodyDiv w:val="1"/>
      <w:marLeft w:val="0"/>
      <w:marRight w:val="0"/>
      <w:marTop w:val="0"/>
      <w:marBottom w:val="0"/>
      <w:divBdr>
        <w:top w:val="none" w:sz="0" w:space="0" w:color="auto"/>
        <w:left w:val="none" w:sz="0" w:space="0" w:color="auto"/>
        <w:bottom w:val="none" w:sz="0" w:space="0" w:color="auto"/>
        <w:right w:val="none" w:sz="0" w:space="0" w:color="auto"/>
      </w:divBdr>
    </w:div>
    <w:div w:id="1015380278">
      <w:bodyDiv w:val="1"/>
      <w:marLeft w:val="0"/>
      <w:marRight w:val="0"/>
      <w:marTop w:val="0"/>
      <w:marBottom w:val="0"/>
      <w:divBdr>
        <w:top w:val="none" w:sz="0" w:space="0" w:color="auto"/>
        <w:left w:val="none" w:sz="0" w:space="0" w:color="auto"/>
        <w:bottom w:val="none" w:sz="0" w:space="0" w:color="auto"/>
        <w:right w:val="none" w:sz="0" w:space="0" w:color="auto"/>
      </w:divBdr>
    </w:div>
    <w:div w:id="1095708346">
      <w:bodyDiv w:val="1"/>
      <w:marLeft w:val="0"/>
      <w:marRight w:val="0"/>
      <w:marTop w:val="0"/>
      <w:marBottom w:val="0"/>
      <w:divBdr>
        <w:top w:val="none" w:sz="0" w:space="0" w:color="auto"/>
        <w:left w:val="none" w:sz="0" w:space="0" w:color="auto"/>
        <w:bottom w:val="none" w:sz="0" w:space="0" w:color="auto"/>
        <w:right w:val="none" w:sz="0" w:space="0" w:color="auto"/>
      </w:divBdr>
    </w:div>
    <w:div w:id="1114708074">
      <w:bodyDiv w:val="1"/>
      <w:marLeft w:val="0"/>
      <w:marRight w:val="0"/>
      <w:marTop w:val="0"/>
      <w:marBottom w:val="0"/>
      <w:divBdr>
        <w:top w:val="none" w:sz="0" w:space="0" w:color="auto"/>
        <w:left w:val="none" w:sz="0" w:space="0" w:color="auto"/>
        <w:bottom w:val="none" w:sz="0" w:space="0" w:color="auto"/>
        <w:right w:val="none" w:sz="0" w:space="0" w:color="auto"/>
      </w:divBdr>
    </w:div>
    <w:div w:id="1203904821">
      <w:bodyDiv w:val="1"/>
      <w:marLeft w:val="0"/>
      <w:marRight w:val="0"/>
      <w:marTop w:val="0"/>
      <w:marBottom w:val="0"/>
      <w:divBdr>
        <w:top w:val="none" w:sz="0" w:space="0" w:color="auto"/>
        <w:left w:val="none" w:sz="0" w:space="0" w:color="auto"/>
        <w:bottom w:val="none" w:sz="0" w:space="0" w:color="auto"/>
        <w:right w:val="none" w:sz="0" w:space="0" w:color="auto"/>
      </w:divBdr>
    </w:div>
    <w:div w:id="1333527725">
      <w:bodyDiv w:val="1"/>
      <w:marLeft w:val="0"/>
      <w:marRight w:val="0"/>
      <w:marTop w:val="0"/>
      <w:marBottom w:val="0"/>
      <w:divBdr>
        <w:top w:val="none" w:sz="0" w:space="0" w:color="auto"/>
        <w:left w:val="none" w:sz="0" w:space="0" w:color="auto"/>
        <w:bottom w:val="none" w:sz="0" w:space="0" w:color="auto"/>
        <w:right w:val="none" w:sz="0" w:space="0" w:color="auto"/>
      </w:divBdr>
    </w:div>
    <w:div w:id="1472403202">
      <w:bodyDiv w:val="1"/>
      <w:marLeft w:val="0"/>
      <w:marRight w:val="0"/>
      <w:marTop w:val="0"/>
      <w:marBottom w:val="0"/>
      <w:divBdr>
        <w:top w:val="none" w:sz="0" w:space="0" w:color="auto"/>
        <w:left w:val="none" w:sz="0" w:space="0" w:color="auto"/>
        <w:bottom w:val="none" w:sz="0" w:space="0" w:color="auto"/>
        <w:right w:val="none" w:sz="0" w:space="0" w:color="auto"/>
      </w:divBdr>
    </w:div>
    <w:div w:id="1481849755">
      <w:bodyDiv w:val="1"/>
      <w:marLeft w:val="0"/>
      <w:marRight w:val="0"/>
      <w:marTop w:val="0"/>
      <w:marBottom w:val="0"/>
      <w:divBdr>
        <w:top w:val="none" w:sz="0" w:space="0" w:color="auto"/>
        <w:left w:val="none" w:sz="0" w:space="0" w:color="auto"/>
        <w:bottom w:val="none" w:sz="0" w:space="0" w:color="auto"/>
        <w:right w:val="none" w:sz="0" w:space="0" w:color="auto"/>
      </w:divBdr>
    </w:div>
    <w:div w:id="1580023010">
      <w:bodyDiv w:val="1"/>
      <w:marLeft w:val="0"/>
      <w:marRight w:val="0"/>
      <w:marTop w:val="0"/>
      <w:marBottom w:val="0"/>
      <w:divBdr>
        <w:top w:val="none" w:sz="0" w:space="0" w:color="auto"/>
        <w:left w:val="none" w:sz="0" w:space="0" w:color="auto"/>
        <w:bottom w:val="none" w:sz="0" w:space="0" w:color="auto"/>
        <w:right w:val="none" w:sz="0" w:space="0" w:color="auto"/>
      </w:divBdr>
      <w:divsChild>
        <w:div w:id="1736005984">
          <w:marLeft w:val="0"/>
          <w:marRight w:val="0"/>
          <w:marTop w:val="0"/>
          <w:marBottom w:val="0"/>
          <w:divBdr>
            <w:top w:val="none" w:sz="0" w:space="0" w:color="auto"/>
            <w:left w:val="none" w:sz="0" w:space="0" w:color="auto"/>
            <w:bottom w:val="none" w:sz="0" w:space="0" w:color="auto"/>
            <w:right w:val="none" w:sz="0" w:space="0" w:color="auto"/>
          </w:divBdr>
          <w:divsChild>
            <w:div w:id="1987315258">
              <w:marLeft w:val="0"/>
              <w:marRight w:val="0"/>
              <w:marTop w:val="0"/>
              <w:marBottom w:val="0"/>
              <w:divBdr>
                <w:top w:val="none" w:sz="0" w:space="0" w:color="auto"/>
                <w:left w:val="none" w:sz="0" w:space="0" w:color="auto"/>
                <w:bottom w:val="none" w:sz="0" w:space="0" w:color="auto"/>
                <w:right w:val="none" w:sz="0" w:space="0" w:color="auto"/>
              </w:divBdr>
              <w:divsChild>
                <w:div w:id="1813591954">
                  <w:marLeft w:val="0"/>
                  <w:marRight w:val="0"/>
                  <w:marTop w:val="0"/>
                  <w:marBottom w:val="0"/>
                  <w:divBdr>
                    <w:top w:val="none" w:sz="0" w:space="0" w:color="auto"/>
                    <w:left w:val="none" w:sz="0" w:space="0" w:color="auto"/>
                    <w:bottom w:val="none" w:sz="0" w:space="0" w:color="auto"/>
                    <w:right w:val="none" w:sz="0" w:space="0" w:color="auto"/>
                  </w:divBdr>
                  <w:divsChild>
                    <w:div w:id="103673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622552">
      <w:bodyDiv w:val="1"/>
      <w:marLeft w:val="0"/>
      <w:marRight w:val="0"/>
      <w:marTop w:val="0"/>
      <w:marBottom w:val="0"/>
      <w:divBdr>
        <w:top w:val="none" w:sz="0" w:space="0" w:color="auto"/>
        <w:left w:val="none" w:sz="0" w:space="0" w:color="auto"/>
        <w:bottom w:val="none" w:sz="0" w:space="0" w:color="auto"/>
        <w:right w:val="none" w:sz="0" w:space="0" w:color="auto"/>
      </w:divBdr>
    </w:div>
    <w:div w:id="1684235851">
      <w:bodyDiv w:val="1"/>
      <w:marLeft w:val="0"/>
      <w:marRight w:val="0"/>
      <w:marTop w:val="0"/>
      <w:marBottom w:val="0"/>
      <w:divBdr>
        <w:top w:val="none" w:sz="0" w:space="0" w:color="auto"/>
        <w:left w:val="none" w:sz="0" w:space="0" w:color="auto"/>
        <w:bottom w:val="none" w:sz="0" w:space="0" w:color="auto"/>
        <w:right w:val="none" w:sz="0" w:space="0" w:color="auto"/>
      </w:divBdr>
    </w:div>
    <w:div w:id="1740252114">
      <w:bodyDiv w:val="1"/>
      <w:marLeft w:val="0"/>
      <w:marRight w:val="0"/>
      <w:marTop w:val="0"/>
      <w:marBottom w:val="0"/>
      <w:divBdr>
        <w:top w:val="none" w:sz="0" w:space="0" w:color="auto"/>
        <w:left w:val="none" w:sz="0" w:space="0" w:color="auto"/>
        <w:bottom w:val="none" w:sz="0" w:space="0" w:color="auto"/>
        <w:right w:val="none" w:sz="0" w:space="0" w:color="auto"/>
      </w:divBdr>
      <w:divsChild>
        <w:div w:id="1445996967">
          <w:marLeft w:val="0"/>
          <w:marRight w:val="0"/>
          <w:marTop w:val="0"/>
          <w:marBottom w:val="0"/>
          <w:divBdr>
            <w:top w:val="none" w:sz="0" w:space="0" w:color="auto"/>
            <w:left w:val="none" w:sz="0" w:space="0" w:color="auto"/>
            <w:bottom w:val="none" w:sz="0" w:space="0" w:color="auto"/>
            <w:right w:val="none" w:sz="0" w:space="0" w:color="auto"/>
          </w:divBdr>
          <w:divsChild>
            <w:div w:id="92868951">
              <w:marLeft w:val="0"/>
              <w:marRight w:val="0"/>
              <w:marTop w:val="0"/>
              <w:marBottom w:val="0"/>
              <w:divBdr>
                <w:top w:val="none" w:sz="0" w:space="0" w:color="auto"/>
                <w:left w:val="none" w:sz="0" w:space="0" w:color="auto"/>
                <w:bottom w:val="none" w:sz="0" w:space="0" w:color="auto"/>
                <w:right w:val="none" w:sz="0" w:space="0" w:color="auto"/>
              </w:divBdr>
              <w:divsChild>
                <w:div w:id="377246212">
                  <w:marLeft w:val="0"/>
                  <w:marRight w:val="0"/>
                  <w:marTop w:val="0"/>
                  <w:marBottom w:val="0"/>
                  <w:divBdr>
                    <w:top w:val="none" w:sz="0" w:space="0" w:color="auto"/>
                    <w:left w:val="none" w:sz="0" w:space="0" w:color="auto"/>
                    <w:bottom w:val="none" w:sz="0" w:space="0" w:color="auto"/>
                    <w:right w:val="none" w:sz="0" w:space="0" w:color="auto"/>
                  </w:divBdr>
                  <w:divsChild>
                    <w:div w:id="211146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892195">
          <w:marLeft w:val="0"/>
          <w:marRight w:val="0"/>
          <w:marTop w:val="0"/>
          <w:marBottom w:val="0"/>
          <w:divBdr>
            <w:top w:val="none" w:sz="0" w:space="0" w:color="auto"/>
            <w:left w:val="none" w:sz="0" w:space="0" w:color="auto"/>
            <w:bottom w:val="none" w:sz="0" w:space="0" w:color="auto"/>
            <w:right w:val="none" w:sz="0" w:space="0" w:color="auto"/>
          </w:divBdr>
          <w:divsChild>
            <w:div w:id="342515246">
              <w:marLeft w:val="0"/>
              <w:marRight w:val="0"/>
              <w:marTop w:val="0"/>
              <w:marBottom w:val="0"/>
              <w:divBdr>
                <w:top w:val="none" w:sz="0" w:space="0" w:color="auto"/>
                <w:left w:val="none" w:sz="0" w:space="0" w:color="auto"/>
                <w:bottom w:val="none" w:sz="0" w:space="0" w:color="auto"/>
                <w:right w:val="none" w:sz="0" w:space="0" w:color="auto"/>
              </w:divBdr>
              <w:divsChild>
                <w:div w:id="30539833">
                  <w:marLeft w:val="0"/>
                  <w:marRight w:val="0"/>
                  <w:marTop w:val="0"/>
                  <w:marBottom w:val="0"/>
                  <w:divBdr>
                    <w:top w:val="none" w:sz="0" w:space="0" w:color="auto"/>
                    <w:left w:val="none" w:sz="0" w:space="0" w:color="auto"/>
                    <w:bottom w:val="none" w:sz="0" w:space="0" w:color="auto"/>
                    <w:right w:val="none" w:sz="0" w:space="0" w:color="auto"/>
                  </w:divBdr>
                  <w:divsChild>
                    <w:div w:id="1894149363">
                      <w:marLeft w:val="0"/>
                      <w:marRight w:val="0"/>
                      <w:marTop w:val="0"/>
                      <w:marBottom w:val="0"/>
                      <w:divBdr>
                        <w:top w:val="none" w:sz="0" w:space="0" w:color="auto"/>
                        <w:left w:val="none" w:sz="0" w:space="0" w:color="auto"/>
                        <w:bottom w:val="none" w:sz="0" w:space="0" w:color="auto"/>
                        <w:right w:val="none" w:sz="0" w:space="0" w:color="auto"/>
                      </w:divBdr>
                    </w:div>
                    <w:div w:id="120349850">
                      <w:marLeft w:val="0"/>
                      <w:marRight w:val="0"/>
                      <w:marTop w:val="0"/>
                      <w:marBottom w:val="0"/>
                      <w:divBdr>
                        <w:top w:val="none" w:sz="0" w:space="0" w:color="auto"/>
                        <w:left w:val="none" w:sz="0" w:space="0" w:color="auto"/>
                        <w:bottom w:val="none" w:sz="0" w:space="0" w:color="auto"/>
                        <w:right w:val="none" w:sz="0" w:space="0" w:color="auto"/>
                      </w:divBdr>
                      <w:divsChild>
                        <w:div w:id="1615361182">
                          <w:marLeft w:val="0"/>
                          <w:marRight w:val="0"/>
                          <w:marTop w:val="0"/>
                          <w:marBottom w:val="0"/>
                          <w:divBdr>
                            <w:top w:val="none" w:sz="0" w:space="0" w:color="auto"/>
                            <w:left w:val="none" w:sz="0" w:space="0" w:color="auto"/>
                            <w:bottom w:val="none" w:sz="0" w:space="0" w:color="auto"/>
                            <w:right w:val="none" w:sz="0" w:space="0" w:color="auto"/>
                          </w:divBdr>
                          <w:divsChild>
                            <w:div w:id="125215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793674">
          <w:marLeft w:val="0"/>
          <w:marRight w:val="0"/>
          <w:marTop w:val="0"/>
          <w:marBottom w:val="0"/>
          <w:divBdr>
            <w:top w:val="none" w:sz="0" w:space="0" w:color="auto"/>
            <w:left w:val="none" w:sz="0" w:space="0" w:color="auto"/>
            <w:bottom w:val="none" w:sz="0" w:space="0" w:color="auto"/>
            <w:right w:val="none" w:sz="0" w:space="0" w:color="auto"/>
          </w:divBdr>
        </w:div>
        <w:div w:id="2092459391">
          <w:marLeft w:val="0"/>
          <w:marRight w:val="0"/>
          <w:marTop w:val="0"/>
          <w:marBottom w:val="0"/>
          <w:divBdr>
            <w:top w:val="none" w:sz="0" w:space="0" w:color="auto"/>
            <w:left w:val="none" w:sz="0" w:space="0" w:color="auto"/>
            <w:bottom w:val="none" w:sz="0" w:space="0" w:color="auto"/>
            <w:right w:val="none" w:sz="0" w:space="0" w:color="auto"/>
          </w:divBdr>
          <w:divsChild>
            <w:div w:id="1896046802">
              <w:marLeft w:val="0"/>
              <w:marRight w:val="0"/>
              <w:marTop w:val="0"/>
              <w:marBottom w:val="0"/>
              <w:divBdr>
                <w:top w:val="none" w:sz="0" w:space="0" w:color="auto"/>
                <w:left w:val="none" w:sz="0" w:space="0" w:color="auto"/>
                <w:bottom w:val="none" w:sz="0" w:space="0" w:color="auto"/>
                <w:right w:val="none" w:sz="0" w:space="0" w:color="auto"/>
              </w:divBdr>
              <w:divsChild>
                <w:div w:id="2040232591">
                  <w:marLeft w:val="0"/>
                  <w:marRight w:val="0"/>
                  <w:marTop w:val="0"/>
                  <w:marBottom w:val="0"/>
                  <w:divBdr>
                    <w:top w:val="none" w:sz="0" w:space="0" w:color="auto"/>
                    <w:left w:val="none" w:sz="0" w:space="0" w:color="auto"/>
                    <w:bottom w:val="none" w:sz="0" w:space="0" w:color="auto"/>
                    <w:right w:val="none" w:sz="0" w:space="0" w:color="auto"/>
                  </w:divBdr>
                  <w:divsChild>
                    <w:div w:id="348142436">
                      <w:marLeft w:val="0"/>
                      <w:marRight w:val="0"/>
                      <w:marTop w:val="0"/>
                      <w:marBottom w:val="0"/>
                      <w:divBdr>
                        <w:top w:val="none" w:sz="0" w:space="0" w:color="auto"/>
                        <w:left w:val="none" w:sz="0" w:space="0" w:color="auto"/>
                        <w:bottom w:val="none" w:sz="0" w:space="0" w:color="auto"/>
                        <w:right w:val="none" w:sz="0" w:space="0" w:color="auto"/>
                      </w:divBdr>
                      <w:divsChild>
                        <w:div w:id="388463211">
                          <w:marLeft w:val="0"/>
                          <w:marRight w:val="0"/>
                          <w:marTop w:val="0"/>
                          <w:marBottom w:val="0"/>
                          <w:divBdr>
                            <w:top w:val="none" w:sz="0" w:space="0" w:color="auto"/>
                            <w:left w:val="none" w:sz="0" w:space="0" w:color="auto"/>
                            <w:bottom w:val="none" w:sz="0" w:space="0" w:color="auto"/>
                            <w:right w:val="none" w:sz="0" w:space="0" w:color="auto"/>
                          </w:divBdr>
                          <w:divsChild>
                            <w:div w:id="79699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1498825">
          <w:marLeft w:val="0"/>
          <w:marRight w:val="0"/>
          <w:marTop w:val="0"/>
          <w:marBottom w:val="0"/>
          <w:divBdr>
            <w:top w:val="none" w:sz="0" w:space="0" w:color="auto"/>
            <w:left w:val="none" w:sz="0" w:space="0" w:color="auto"/>
            <w:bottom w:val="none" w:sz="0" w:space="0" w:color="auto"/>
            <w:right w:val="none" w:sz="0" w:space="0" w:color="auto"/>
          </w:divBdr>
          <w:divsChild>
            <w:div w:id="1278172769">
              <w:marLeft w:val="0"/>
              <w:marRight w:val="0"/>
              <w:marTop w:val="0"/>
              <w:marBottom w:val="0"/>
              <w:divBdr>
                <w:top w:val="none" w:sz="0" w:space="0" w:color="auto"/>
                <w:left w:val="none" w:sz="0" w:space="0" w:color="auto"/>
                <w:bottom w:val="none" w:sz="0" w:space="0" w:color="auto"/>
                <w:right w:val="none" w:sz="0" w:space="0" w:color="auto"/>
              </w:divBdr>
              <w:divsChild>
                <w:div w:id="1505582856">
                  <w:marLeft w:val="0"/>
                  <w:marRight w:val="0"/>
                  <w:marTop w:val="0"/>
                  <w:marBottom w:val="0"/>
                  <w:divBdr>
                    <w:top w:val="none" w:sz="0" w:space="0" w:color="auto"/>
                    <w:left w:val="none" w:sz="0" w:space="0" w:color="auto"/>
                    <w:bottom w:val="none" w:sz="0" w:space="0" w:color="auto"/>
                    <w:right w:val="none" w:sz="0" w:space="0" w:color="auto"/>
                  </w:divBdr>
                  <w:divsChild>
                    <w:div w:id="81488282">
                      <w:marLeft w:val="0"/>
                      <w:marRight w:val="0"/>
                      <w:marTop w:val="0"/>
                      <w:marBottom w:val="0"/>
                      <w:divBdr>
                        <w:top w:val="none" w:sz="0" w:space="0" w:color="auto"/>
                        <w:left w:val="none" w:sz="0" w:space="0" w:color="auto"/>
                        <w:bottom w:val="none" w:sz="0" w:space="0" w:color="auto"/>
                        <w:right w:val="none" w:sz="0" w:space="0" w:color="auto"/>
                      </w:divBdr>
                      <w:divsChild>
                        <w:div w:id="1840777503">
                          <w:marLeft w:val="0"/>
                          <w:marRight w:val="0"/>
                          <w:marTop w:val="0"/>
                          <w:marBottom w:val="0"/>
                          <w:divBdr>
                            <w:top w:val="none" w:sz="0" w:space="0" w:color="auto"/>
                            <w:left w:val="none" w:sz="0" w:space="0" w:color="auto"/>
                            <w:bottom w:val="none" w:sz="0" w:space="0" w:color="auto"/>
                            <w:right w:val="none" w:sz="0" w:space="0" w:color="auto"/>
                          </w:divBdr>
                          <w:divsChild>
                            <w:div w:id="1370834922">
                              <w:marLeft w:val="0"/>
                              <w:marRight w:val="0"/>
                              <w:marTop w:val="0"/>
                              <w:marBottom w:val="0"/>
                              <w:divBdr>
                                <w:top w:val="none" w:sz="0" w:space="0" w:color="auto"/>
                                <w:left w:val="none" w:sz="0" w:space="0" w:color="auto"/>
                                <w:bottom w:val="none" w:sz="0" w:space="0" w:color="auto"/>
                                <w:right w:val="none" w:sz="0" w:space="0" w:color="auto"/>
                              </w:divBdr>
                              <w:divsChild>
                                <w:div w:id="103767395">
                                  <w:marLeft w:val="0"/>
                                  <w:marRight w:val="0"/>
                                  <w:marTop w:val="0"/>
                                  <w:marBottom w:val="0"/>
                                  <w:divBdr>
                                    <w:top w:val="none" w:sz="0" w:space="0" w:color="auto"/>
                                    <w:left w:val="none" w:sz="0" w:space="0" w:color="auto"/>
                                    <w:bottom w:val="none" w:sz="0" w:space="0" w:color="auto"/>
                                    <w:right w:val="none" w:sz="0" w:space="0" w:color="auto"/>
                                  </w:divBdr>
                                  <w:divsChild>
                                    <w:div w:id="1316034355">
                                      <w:marLeft w:val="0"/>
                                      <w:marRight w:val="0"/>
                                      <w:marTop w:val="0"/>
                                      <w:marBottom w:val="0"/>
                                      <w:divBdr>
                                        <w:top w:val="none" w:sz="0" w:space="0" w:color="auto"/>
                                        <w:left w:val="none" w:sz="0" w:space="0" w:color="auto"/>
                                        <w:bottom w:val="none" w:sz="0" w:space="0" w:color="auto"/>
                                        <w:right w:val="none" w:sz="0" w:space="0" w:color="auto"/>
                                      </w:divBdr>
                                      <w:divsChild>
                                        <w:div w:id="137846733">
                                          <w:marLeft w:val="0"/>
                                          <w:marRight w:val="0"/>
                                          <w:marTop w:val="0"/>
                                          <w:marBottom w:val="0"/>
                                          <w:divBdr>
                                            <w:top w:val="none" w:sz="0" w:space="0" w:color="auto"/>
                                            <w:left w:val="none" w:sz="0" w:space="0" w:color="auto"/>
                                            <w:bottom w:val="none" w:sz="0" w:space="0" w:color="auto"/>
                                            <w:right w:val="none" w:sz="0" w:space="0" w:color="auto"/>
                                          </w:divBdr>
                                          <w:divsChild>
                                            <w:div w:id="305743797">
                                              <w:marLeft w:val="0"/>
                                              <w:marRight w:val="0"/>
                                              <w:marTop w:val="0"/>
                                              <w:marBottom w:val="0"/>
                                              <w:divBdr>
                                                <w:top w:val="none" w:sz="0" w:space="0" w:color="auto"/>
                                                <w:left w:val="none" w:sz="0" w:space="0" w:color="auto"/>
                                                <w:bottom w:val="none" w:sz="0" w:space="0" w:color="auto"/>
                                                <w:right w:val="none" w:sz="0" w:space="0" w:color="auto"/>
                                              </w:divBdr>
                                              <w:divsChild>
                                                <w:div w:id="638147647">
                                                  <w:marLeft w:val="0"/>
                                                  <w:marRight w:val="0"/>
                                                  <w:marTop w:val="0"/>
                                                  <w:marBottom w:val="0"/>
                                                  <w:divBdr>
                                                    <w:top w:val="none" w:sz="0" w:space="0" w:color="auto"/>
                                                    <w:left w:val="none" w:sz="0" w:space="0" w:color="auto"/>
                                                    <w:bottom w:val="none" w:sz="0" w:space="0" w:color="auto"/>
                                                    <w:right w:val="none" w:sz="0" w:space="0" w:color="auto"/>
                                                  </w:divBdr>
                                                  <w:divsChild>
                                                    <w:div w:id="1898392173">
                                                      <w:marLeft w:val="0"/>
                                                      <w:marRight w:val="0"/>
                                                      <w:marTop w:val="0"/>
                                                      <w:marBottom w:val="0"/>
                                                      <w:divBdr>
                                                        <w:top w:val="none" w:sz="0" w:space="0" w:color="auto"/>
                                                        <w:left w:val="none" w:sz="0" w:space="0" w:color="auto"/>
                                                        <w:bottom w:val="none" w:sz="0" w:space="0" w:color="auto"/>
                                                        <w:right w:val="none" w:sz="0" w:space="0" w:color="auto"/>
                                                      </w:divBdr>
                                                      <w:divsChild>
                                                        <w:div w:id="192767690">
                                                          <w:marLeft w:val="0"/>
                                                          <w:marRight w:val="0"/>
                                                          <w:marTop w:val="0"/>
                                                          <w:marBottom w:val="0"/>
                                                          <w:divBdr>
                                                            <w:top w:val="none" w:sz="0" w:space="0" w:color="auto"/>
                                                            <w:left w:val="none" w:sz="0" w:space="0" w:color="auto"/>
                                                            <w:bottom w:val="none" w:sz="0" w:space="0" w:color="auto"/>
                                                            <w:right w:val="none" w:sz="0" w:space="0" w:color="auto"/>
                                                          </w:divBdr>
                                                          <w:divsChild>
                                                            <w:div w:id="403187635">
                                                              <w:marLeft w:val="0"/>
                                                              <w:marRight w:val="0"/>
                                                              <w:marTop w:val="0"/>
                                                              <w:marBottom w:val="0"/>
                                                              <w:divBdr>
                                                                <w:top w:val="none" w:sz="0" w:space="0" w:color="auto"/>
                                                                <w:left w:val="none" w:sz="0" w:space="0" w:color="auto"/>
                                                                <w:bottom w:val="none" w:sz="0" w:space="0" w:color="auto"/>
                                                                <w:right w:val="none" w:sz="0" w:space="0" w:color="auto"/>
                                                              </w:divBdr>
                                                              <w:divsChild>
                                                                <w:div w:id="517544822">
                                                                  <w:marLeft w:val="0"/>
                                                                  <w:marRight w:val="0"/>
                                                                  <w:marTop w:val="0"/>
                                                                  <w:marBottom w:val="0"/>
                                                                  <w:divBdr>
                                                                    <w:top w:val="none" w:sz="0" w:space="0" w:color="auto"/>
                                                                    <w:left w:val="none" w:sz="0" w:space="0" w:color="auto"/>
                                                                    <w:bottom w:val="none" w:sz="0" w:space="0" w:color="auto"/>
                                                                    <w:right w:val="none" w:sz="0" w:space="0" w:color="auto"/>
                                                                  </w:divBdr>
                                                                  <w:divsChild>
                                                                    <w:div w:id="1745762996">
                                                                      <w:marLeft w:val="0"/>
                                                                      <w:marRight w:val="0"/>
                                                                      <w:marTop w:val="0"/>
                                                                      <w:marBottom w:val="0"/>
                                                                      <w:divBdr>
                                                                        <w:top w:val="none" w:sz="0" w:space="0" w:color="auto"/>
                                                                        <w:left w:val="none" w:sz="0" w:space="0" w:color="auto"/>
                                                                        <w:bottom w:val="none" w:sz="0" w:space="0" w:color="auto"/>
                                                                        <w:right w:val="none" w:sz="0" w:space="0" w:color="auto"/>
                                                                      </w:divBdr>
                                                                      <w:divsChild>
                                                                        <w:div w:id="159674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11642809">
          <w:marLeft w:val="0"/>
          <w:marRight w:val="0"/>
          <w:marTop w:val="0"/>
          <w:marBottom w:val="0"/>
          <w:divBdr>
            <w:top w:val="none" w:sz="0" w:space="0" w:color="auto"/>
            <w:left w:val="none" w:sz="0" w:space="0" w:color="auto"/>
            <w:bottom w:val="none" w:sz="0" w:space="0" w:color="auto"/>
            <w:right w:val="none" w:sz="0" w:space="0" w:color="auto"/>
          </w:divBdr>
          <w:divsChild>
            <w:div w:id="574317232">
              <w:marLeft w:val="0"/>
              <w:marRight w:val="0"/>
              <w:marTop w:val="0"/>
              <w:marBottom w:val="0"/>
              <w:divBdr>
                <w:top w:val="none" w:sz="0" w:space="0" w:color="auto"/>
                <w:left w:val="none" w:sz="0" w:space="0" w:color="auto"/>
                <w:bottom w:val="none" w:sz="0" w:space="0" w:color="auto"/>
                <w:right w:val="none" w:sz="0" w:space="0" w:color="auto"/>
              </w:divBdr>
            </w:div>
          </w:divsChild>
        </w:div>
        <w:div w:id="2002658576">
          <w:marLeft w:val="0"/>
          <w:marRight w:val="0"/>
          <w:marTop w:val="0"/>
          <w:marBottom w:val="0"/>
          <w:divBdr>
            <w:top w:val="none" w:sz="0" w:space="0" w:color="auto"/>
            <w:left w:val="none" w:sz="0" w:space="0" w:color="auto"/>
            <w:bottom w:val="none" w:sz="0" w:space="0" w:color="auto"/>
            <w:right w:val="none" w:sz="0" w:space="0" w:color="auto"/>
          </w:divBdr>
          <w:divsChild>
            <w:div w:id="1841038019">
              <w:marLeft w:val="0"/>
              <w:marRight w:val="0"/>
              <w:marTop w:val="0"/>
              <w:marBottom w:val="0"/>
              <w:divBdr>
                <w:top w:val="none" w:sz="0" w:space="0" w:color="auto"/>
                <w:left w:val="none" w:sz="0" w:space="0" w:color="auto"/>
                <w:bottom w:val="none" w:sz="0" w:space="0" w:color="auto"/>
                <w:right w:val="none" w:sz="0" w:space="0" w:color="auto"/>
              </w:divBdr>
              <w:divsChild>
                <w:div w:id="69542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440248">
          <w:marLeft w:val="0"/>
          <w:marRight w:val="0"/>
          <w:marTop w:val="0"/>
          <w:marBottom w:val="0"/>
          <w:divBdr>
            <w:top w:val="none" w:sz="0" w:space="0" w:color="auto"/>
            <w:left w:val="none" w:sz="0" w:space="0" w:color="auto"/>
            <w:bottom w:val="none" w:sz="0" w:space="0" w:color="auto"/>
            <w:right w:val="none" w:sz="0" w:space="0" w:color="auto"/>
          </w:divBdr>
          <w:divsChild>
            <w:div w:id="1421876283">
              <w:marLeft w:val="0"/>
              <w:marRight w:val="0"/>
              <w:marTop w:val="0"/>
              <w:marBottom w:val="0"/>
              <w:divBdr>
                <w:top w:val="none" w:sz="0" w:space="0" w:color="auto"/>
                <w:left w:val="none" w:sz="0" w:space="0" w:color="auto"/>
                <w:bottom w:val="none" w:sz="0" w:space="0" w:color="auto"/>
                <w:right w:val="none" w:sz="0" w:space="0" w:color="auto"/>
              </w:divBdr>
              <w:divsChild>
                <w:div w:id="192814328">
                  <w:marLeft w:val="0"/>
                  <w:marRight w:val="0"/>
                  <w:marTop w:val="0"/>
                  <w:marBottom w:val="0"/>
                  <w:divBdr>
                    <w:top w:val="none" w:sz="0" w:space="0" w:color="auto"/>
                    <w:left w:val="none" w:sz="0" w:space="0" w:color="auto"/>
                    <w:bottom w:val="none" w:sz="0" w:space="0" w:color="auto"/>
                    <w:right w:val="none" w:sz="0" w:space="0" w:color="auto"/>
                  </w:divBdr>
                  <w:divsChild>
                    <w:div w:id="200258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879580">
          <w:marLeft w:val="0"/>
          <w:marRight w:val="0"/>
          <w:marTop w:val="0"/>
          <w:marBottom w:val="0"/>
          <w:divBdr>
            <w:top w:val="none" w:sz="0" w:space="0" w:color="auto"/>
            <w:left w:val="none" w:sz="0" w:space="0" w:color="auto"/>
            <w:bottom w:val="none" w:sz="0" w:space="0" w:color="auto"/>
            <w:right w:val="none" w:sz="0" w:space="0" w:color="auto"/>
          </w:divBdr>
          <w:divsChild>
            <w:div w:id="1754275446">
              <w:marLeft w:val="0"/>
              <w:marRight w:val="0"/>
              <w:marTop w:val="0"/>
              <w:marBottom w:val="0"/>
              <w:divBdr>
                <w:top w:val="none" w:sz="0" w:space="0" w:color="auto"/>
                <w:left w:val="none" w:sz="0" w:space="0" w:color="auto"/>
                <w:bottom w:val="none" w:sz="0" w:space="0" w:color="auto"/>
                <w:right w:val="none" w:sz="0" w:space="0" w:color="auto"/>
              </w:divBdr>
              <w:divsChild>
                <w:div w:id="1538079894">
                  <w:marLeft w:val="0"/>
                  <w:marRight w:val="0"/>
                  <w:marTop w:val="0"/>
                  <w:marBottom w:val="0"/>
                  <w:divBdr>
                    <w:top w:val="none" w:sz="0" w:space="0" w:color="auto"/>
                    <w:left w:val="none" w:sz="0" w:space="0" w:color="auto"/>
                    <w:bottom w:val="none" w:sz="0" w:space="0" w:color="auto"/>
                    <w:right w:val="none" w:sz="0" w:space="0" w:color="auto"/>
                  </w:divBdr>
                  <w:divsChild>
                    <w:div w:id="10935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281932">
          <w:marLeft w:val="0"/>
          <w:marRight w:val="0"/>
          <w:marTop w:val="0"/>
          <w:marBottom w:val="0"/>
          <w:divBdr>
            <w:top w:val="none" w:sz="0" w:space="0" w:color="auto"/>
            <w:left w:val="none" w:sz="0" w:space="0" w:color="auto"/>
            <w:bottom w:val="none" w:sz="0" w:space="0" w:color="auto"/>
            <w:right w:val="none" w:sz="0" w:space="0" w:color="auto"/>
          </w:divBdr>
          <w:divsChild>
            <w:div w:id="185096508">
              <w:marLeft w:val="0"/>
              <w:marRight w:val="0"/>
              <w:marTop w:val="0"/>
              <w:marBottom w:val="0"/>
              <w:divBdr>
                <w:top w:val="none" w:sz="0" w:space="0" w:color="auto"/>
                <w:left w:val="none" w:sz="0" w:space="0" w:color="auto"/>
                <w:bottom w:val="none" w:sz="0" w:space="0" w:color="auto"/>
                <w:right w:val="none" w:sz="0" w:space="0" w:color="auto"/>
              </w:divBdr>
              <w:divsChild>
                <w:div w:id="1966083453">
                  <w:marLeft w:val="0"/>
                  <w:marRight w:val="0"/>
                  <w:marTop w:val="0"/>
                  <w:marBottom w:val="0"/>
                  <w:divBdr>
                    <w:top w:val="none" w:sz="0" w:space="0" w:color="auto"/>
                    <w:left w:val="none" w:sz="0" w:space="0" w:color="auto"/>
                    <w:bottom w:val="none" w:sz="0" w:space="0" w:color="auto"/>
                    <w:right w:val="none" w:sz="0" w:space="0" w:color="auto"/>
                  </w:divBdr>
                  <w:divsChild>
                    <w:div w:id="1678115326">
                      <w:marLeft w:val="0"/>
                      <w:marRight w:val="0"/>
                      <w:marTop w:val="0"/>
                      <w:marBottom w:val="0"/>
                      <w:divBdr>
                        <w:top w:val="none" w:sz="0" w:space="0" w:color="auto"/>
                        <w:left w:val="none" w:sz="0" w:space="0" w:color="auto"/>
                        <w:bottom w:val="none" w:sz="0" w:space="0" w:color="auto"/>
                        <w:right w:val="none" w:sz="0" w:space="0" w:color="auto"/>
                      </w:divBdr>
                      <w:divsChild>
                        <w:div w:id="713503470">
                          <w:marLeft w:val="0"/>
                          <w:marRight w:val="0"/>
                          <w:marTop w:val="0"/>
                          <w:marBottom w:val="0"/>
                          <w:divBdr>
                            <w:top w:val="none" w:sz="0" w:space="0" w:color="auto"/>
                            <w:left w:val="none" w:sz="0" w:space="0" w:color="auto"/>
                            <w:bottom w:val="none" w:sz="0" w:space="0" w:color="auto"/>
                            <w:right w:val="none" w:sz="0" w:space="0" w:color="auto"/>
                          </w:divBdr>
                          <w:divsChild>
                            <w:div w:id="1632177094">
                              <w:marLeft w:val="0"/>
                              <w:marRight w:val="0"/>
                              <w:marTop w:val="0"/>
                              <w:marBottom w:val="0"/>
                              <w:divBdr>
                                <w:top w:val="none" w:sz="0" w:space="0" w:color="auto"/>
                                <w:left w:val="none" w:sz="0" w:space="0" w:color="auto"/>
                                <w:bottom w:val="none" w:sz="0" w:space="0" w:color="auto"/>
                                <w:right w:val="none" w:sz="0" w:space="0" w:color="auto"/>
                              </w:divBdr>
                              <w:divsChild>
                                <w:div w:id="636111986">
                                  <w:marLeft w:val="0"/>
                                  <w:marRight w:val="0"/>
                                  <w:marTop w:val="0"/>
                                  <w:marBottom w:val="0"/>
                                  <w:divBdr>
                                    <w:top w:val="none" w:sz="0" w:space="0" w:color="auto"/>
                                    <w:left w:val="none" w:sz="0" w:space="0" w:color="auto"/>
                                    <w:bottom w:val="none" w:sz="0" w:space="0" w:color="auto"/>
                                    <w:right w:val="none" w:sz="0" w:space="0" w:color="auto"/>
                                  </w:divBdr>
                                  <w:divsChild>
                                    <w:div w:id="6811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1233469">
          <w:marLeft w:val="0"/>
          <w:marRight w:val="0"/>
          <w:marTop w:val="0"/>
          <w:marBottom w:val="0"/>
          <w:divBdr>
            <w:top w:val="none" w:sz="0" w:space="0" w:color="auto"/>
            <w:left w:val="none" w:sz="0" w:space="0" w:color="auto"/>
            <w:bottom w:val="none" w:sz="0" w:space="0" w:color="auto"/>
            <w:right w:val="none" w:sz="0" w:space="0" w:color="auto"/>
          </w:divBdr>
          <w:divsChild>
            <w:div w:id="1573930566">
              <w:marLeft w:val="0"/>
              <w:marRight w:val="0"/>
              <w:marTop w:val="0"/>
              <w:marBottom w:val="0"/>
              <w:divBdr>
                <w:top w:val="none" w:sz="0" w:space="0" w:color="auto"/>
                <w:left w:val="none" w:sz="0" w:space="0" w:color="auto"/>
                <w:bottom w:val="none" w:sz="0" w:space="0" w:color="auto"/>
                <w:right w:val="none" w:sz="0" w:space="0" w:color="auto"/>
              </w:divBdr>
              <w:divsChild>
                <w:div w:id="811294375">
                  <w:marLeft w:val="0"/>
                  <w:marRight w:val="0"/>
                  <w:marTop w:val="0"/>
                  <w:marBottom w:val="0"/>
                  <w:divBdr>
                    <w:top w:val="none" w:sz="0" w:space="0" w:color="auto"/>
                    <w:left w:val="none" w:sz="0" w:space="0" w:color="auto"/>
                    <w:bottom w:val="none" w:sz="0" w:space="0" w:color="auto"/>
                    <w:right w:val="none" w:sz="0" w:space="0" w:color="auto"/>
                  </w:divBdr>
                  <w:divsChild>
                    <w:div w:id="1890142028">
                      <w:marLeft w:val="0"/>
                      <w:marRight w:val="0"/>
                      <w:marTop w:val="0"/>
                      <w:marBottom w:val="0"/>
                      <w:divBdr>
                        <w:top w:val="none" w:sz="0" w:space="0" w:color="auto"/>
                        <w:left w:val="none" w:sz="0" w:space="0" w:color="auto"/>
                        <w:bottom w:val="none" w:sz="0" w:space="0" w:color="auto"/>
                        <w:right w:val="none" w:sz="0" w:space="0" w:color="auto"/>
                      </w:divBdr>
                      <w:divsChild>
                        <w:div w:id="454178842">
                          <w:marLeft w:val="0"/>
                          <w:marRight w:val="0"/>
                          <w:marTop w:val="0"/>
                          <w:marBottom w:val="0"/>
                          <w:divBdr>
                            <w:top w:val="none" w:sz="0" w:space="0" w:color="auto"/>
                            <w:left w:val="none" w:sz="0" w:space="0" w:color="auto"/>
                            <w:bottom w:val="none" w:sz="0" w:space="0" w:color="auto"/>
                            <w:right w:val="none" w:sz="0" w:space="0" w:color="auto"/>
                          </w:divBdr>
                        </w:div>
                      </w:divsChild>
                    </w:div>
                    <w:div w:id="1349795932">
                      <w:marLeft w:val="0"/>
                      <w:marRight w:val="0"/>
                      <w:marTop w:val="0"/>
                      <w:marBottom w:val="0"/>
                      <w:divBdr>
                        <w:top w:val="none" w:sz="0" w:space="0" w:color="auto"/>
                        <w:left w:val="none" w:sz="0" w:space="0" w:color="auto"/>
                        <w:bottom w:val="none" w:sz="0" w:space="0" w:color="auto"/>
                        <w:right w:val="none" w:sz="0" w:space="0" w:color="auto"/>
                      </w:divBdr>
                      <w:divsChild>
                        <w:div w:id="1260748667">
                          <w:marLeft w:val="0"/>
                          <w:marRight w:val="0"/>
                          <w:marTop w:val="0"/>
                          <w:marBottom w:val="0"/>
                          <w:divBdr>
                            <w:top w:val="none" w:sz="0" w:space="0" w:color="auto"/>
                            <w:left w:val="none" w:sz="0" w:space="0" w:color="auto"/>
                            <w:bottom w:val="none" w:sz="0" w:space="0" w:color="auto"/>
                            <w:right w:val="none" w:sz="0" w:space="0" w:color="auto"/>
                          </w:divBdr>
                          <w:divsChild>
                            <w:div w:id="128195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3851133">
          <w:marLeft w:val="0"/>
          <w:marRight w:val="0"/>
          <w:marTop w:val="0"/>
          <w:marBottom w:val="0"/>
          <w:divBdr>
            <w:top w:val="none" w:sz="0" w:space="0" w:color="auto"/>
            <w:left w:val="none" w:sz="0" w:space="0" w:color="auto"/>
            <w:bottom w:val="none" w:sz="0" w:space="0" w:color="auto"/>
            <w:right w:val="none" w:sz="0" w:space="0" w:color="auto"/>
          </w:divBdr>
          <w:divsChild>
            <w:div w:id="1531917377">
              <w:marLeft w:val="0"/>
              <w:marRight w:val="0"/>
              <w:marTop w:val="0"/>
              <w:marBottom w:val="0"/>
              <w:divBdr>
                <w:top w:val="none" w:sz="0" w:space="0" w:color="auto"/>
                <w:left w:val="none" w:sz="0" w:space="0" w:color="auto"/>
                <w:bottom w:val="none" w:sz="0" w:space="0" w:color="auto"/>
                <w:right w:val="none" w:sz="0" w:space="0" w:color="auto"/>
              </w:divBdr>
              <w:divsChild>
                <w:div w:id="1930968027">
                  <w:marLeft w:val="0"/>
                  <w:marRight w:val="0"/>
                  <w:marTop w:val="0"/>
                  <w:marBottom w:val="0"/>
                  <w:divBdr>
                    <w:top w:val="none" w:sz="0" w:space="0" w:color="auto"/>
                    <w:left w:val="none" w:sz="0" w:space="0" w:color="auto"/>
                    <w:bottom w:val="none" w:sz="0" w:space="0" w:color="auto"/>
                    <w:right w:val="none" w:sz="0" w:space="0" w:color="auto"/>
                  </w:divBdr>
                  <w:divsChild>
                    <w:div w:id="1329870074">
                      <w:marLeft w:val="0"/>
                      <w:marRight w:val="0"/>
                      <w:marTop w:val="0"/>
                      <w:marBottom w:val="0"/>
                      <w:divBdr>
                        <w:top w:val="none" w:sz="0" w:space="0" w:color="auto"/>
                        <w:left w:val="none" w:sz="0" w:space="0" w:color="auto"/>
                        <w:bottom w:val="none" w:sz="0" w:space="0" w:color="auto"/>
                        <w:right w:val="none" w:sz="0" w:space="0" w:color="auto"/>
                      </w:divBdr>
                      <w:divsChild>
                        <w:div w:id="1263418047">
                          <w:marLeft w:val="0"/>
                          <w:marRight w:val="0"/>
                          <w:marTop w:val="0"/>
                          <w:marBottom w:val="0"/>
                          <w:divBdr>
                            <w:top w:val="none" w:sz="0" w:space="0" w:color="auto"/>
                            <w:left w:val="none" w:sz="0" w:space="0" w:color="auto"/>
                            <w:bottom w:val="none" w:sz="0" w:space="0" w:color="auto"/>
                            <w:right w:val="none" w:sz="0" w:space="0" w:color="auto"/>
                          </w:divBdr>
                          <w:divsChild>
                            <w:div w:id="12093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48739">
          <w:marLeft w:val="0"/>
          <w:marRight w:val="0"/>
          <w:marTop w:val="0"/>
          <w:marBottom w:val="0"/>
          <w:divBdr>
            <w:top w:val="none" w:sz="0" w:space="0" w:color="auto"/>
            <w:left w:val="none" w:sz="0" w:space="0" w:color="auto"/>
            <w:bottom w:val="none" w:sz="0" w:space="0" w:color="auto"/>
            <w:right w:val="none" w:sz="0" w:space="0" w:color="auto"/>
          </w:divBdr>
          <w:divsChild>
            <w:div w:id="444421211">
              <w:marLeft w:val="0"/>
              <w:marRight w:val="0"/>
              <w:marTop w:val="0"/>
              <w:marBottom w:val="0"/>
              <w:divBdr>
                <w:top w:val="none" w:sz="0" w:space="0" w:color="auto"/>
                <w:left w:val="none" w:sz="0" w:space="0" w:color="auto"/>
                <w:bottom w:val="none" w:sz="0" w:space="0" w:color="auto"/>
                <w:right w:val="none" w:sz="0" w:space="0" w:color="auto"/>
              </w:divBdr>
              <w:divsChild>
                <w:div w:id="1482043479">
                  <w:marLeft w:val="0"/>
                  <w:marRight w:val="0"/>
                  <w:marTop w:val="0"/>
                  <w:marBottom w:val="0"/>
                  <w:divBdr>
                    <w:top w:val="none" w:sz="0" w:space="0" w:color="auto"/>
                    <w:left w:val="none" w:sz="0" w:space="0" w:color="auto"/>
                    <w:bottom w:val="none" w:sz="0" w:space="0" w:color="auto"/>
                    <w:right w:val="none" w:sz="0" w:space="0" w:color="auto"/>
                  </w:divBdr>
                  <w:divsChild>
                    <w:div w:id="1422337347">
                      <w:marLeft w:val="0"/>
                      <w:marRight w:val="0"/>
                      <w:marTop w:val="0"/>
                      <w:marBottom w:val="0"/>
                      <w:divBdr>
                        <w:top w:val="none" w:sz="0" w:space="0" w:color="auto"/>
                        <w:left w:val="none" w:sz="0" w:space="0" w:color="auto"/>
                        <w:bottom w:val="none" w:sz="0" w:space="0" w:color="auto"/>
                        <w:right w:val="none" w:sz="0" w:space="0" w:color="auto"/>
                      </w:divBdr>
                      <w:divsChild>
                        <w:div w:id="1182429594">
                          <w:marLeft w:val="0"/>
                          <w:marRight w:val="0"/>
                          <w:marTop w:val="0"/>
                          <w:marBottom w:val="0"/>
                          <w:divBdr>
                            <w:top w:val="none" w:sz="0" w:space="0" w:color="auto"/>
                            <w:left w:val="none" w:sz="0" w:space="0" w:color="auto"/>
                            <w:bottom w:val="none" w:sz="0" w:space="0" w:color="auto"/>
                            <w:right w:val="none" w:sz="0" w:space="0" w:color="auto"/>
                          </w:divBdr>
                        </w:div>
                      </w:divsChild>
                    </w:div>
                    <w:div w:id="128598600">
                      <w:marLeft w:val="0"/>
                      <w:marRight w:val="0"/>
                      <w:marTop w:val="0"/>
                      <w:marBottom w:val="0"/>
                      <w:divBdr>
                        <w:top w:val="none" w:sz="0" w:space="0" w:color="auto"/>
                        <w:left w:val="none" w:sz="0" w:space="0" w:color="auto"/>
                        <w:bottom w:val="none" w:sz="0" w:space="0" w:color="auto"/>
                        <w:right w:val="none" w:sz="0" w:space="0" w:color="auto"/>
                      </w:divBdr>
                      <w:divsChild>
                        <w:div w:id="31222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6136">
          <w:marLeft w:val="0"/>
          <w:marRight w:val="0"/>
          <w:marTop w:val="0"/>
          <w:marBottom w:val="0"/>
          <w:divBdr>
            <w:top w:val="none" w:sz="0" w:space="0" w:color="auto"/>
            <w:left w:val="none" w:sz="0" w:space="0" w:color="auto"/>
            <w:bottom w:val="none" w:sz="0" w:space="0" w:color="auto"/>
            <w:right w:val="none" w:sz="0" w:space="0" w:color="auto"/>
          </w:divBdr>
          <w:divsChild>
            <w:div w:id="1994604068">
              <w:marLeft w:val="0"/>
              <w:marRight w:val="0"/>
              <w:marTop w:val="0"/>
              <w:marBottom w:val="0"/>
              <w:divBdr>
                <w:top w:val="none" w:sz="0" w:space="0" w:color="auto"/>
                <w:left w:val="none" w:sz="0" w:space="0" w:color="auto"/>
                <w:bottom w:val="none" w:sz="0" w:space="0" w:color="auto"/>
                <w:right w:val="none" w:sz="0" w:space="0" w:color="auto"/>
              </w:divBdr>
              <w:divsChild>
                <w:div w:id="223613092">
                  <w:marLeft w:val="0"/>
                  <w:marRight w:val="0"/>
                  <w:marTop w:val="0"/>
                  <w:marBottom w:val="0"/>
                  <w:divBdr>
                    <w:top w:val="none" w:sz="0" w:space="0" w:color="auto"/>
                    <w:left w:val="none" w:sz="0" w:space="0" w:color="auto"/>
                    <w:bottom w:val="none" w:sz="0" w:space="0" w:color="auto"/>
                    <w:right w:val="none" w:sz="0" w:space="0" w:color="auto"/>
                  </w:divBdr>
                  <w:divsChild>
                    <w:div w:id="233469891">
                      <w:marLeft w:val="0"/>
                      <w:marRight w:val="0"/>
                      <w:marTop w:val="0"/>
                      <w:marBottom w:val="0"/>
                      <w:divBdr>
                        <w:top w:val="none" w:sz="0" w:space="0" w:color="auto"/>
                        <w:left w:val="none" w:sz="0" w:space="0" w:color="auto"/>
                        <w:bottom w:val="none" w:sz="0" w:space="0" w:color="auto"/>
                        <w:right w:val="none" w:sz="0" w:space="0" w:color="auto"/>
                      </w:divBdr>
                      <w:divsChild>
                        <w:div w:id="1925529274">
                          <w:marLeft w:val="0"/>
                          <w:marRight w:val="0"/>
                          <w:marTop w:val="0"/>
                          <w:marBottom w:val="0"/>
                          <w:divBdr>
                            <w:top w:val="none" w:sz="0" w:space="0" w:color="auto"/>
                            <w:left w:val="none" w:sz="0" w:space="0" w:color="auto"/>
                            <w:bottom w:val="none" w:sz="0" w:space="0" w:color="auto"/>
                            <w:right w:val="none" w:sz="0" w:space="0" w:color="auto"/>
                          </w:divBdr>
                          <w:divsChild>
                            <w:div w:id="13820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477937">
          <w:marLeft w:val="0"/>
          <w:marRight w:val="0"/>
          <w:marTop w:val="0"/>
          <w:marBottom w:val="0"/>
          <w:divBdr>
            <w:top w:val="none" w:sz="0" w:space="0" w:color="auto"/>
            <w:left w:val="none" w:sz="0" w:space="0" w:color="auto"/>
            <w:bottom w:val="none" w:sz="0" w:space="0" w:color="auto"/>
            <w:right w:val="none" w:sz="0" w:space="0" w:color="auto"/>
          </w:divBdr>
          <w:divsChild>
            <w:div w:id="1978298249">
              <w:marLeft w:val="0"/>
              <w:marRight w:val="0"/>
              <w:marTop w:val="0"/>
              <w:marBottom w:val="0"/>
              <w:divBdr>
                <w:top w:val="none" w:sz="0" w:space="0" w:color="auto"/>
                <w:left w:val="none" w:sz="0" w:space="0" w:color="auto"/>
                <w:bottom w:val="none" w:sz="0" w:space="0" w:color="auto"/>
                <w:right w:val="none" w:sz="0" w:space="0" w:color="auto"/>
              </w:divBdr>
              <w:divsChild>
                <w:div w:id="2079935373">
                  <w:marLeft w:val="0"/>
                  <w:marRight w:val="0"/>
                  <w:marTop w:val="0"/>
                  <w:marBottom w:val="0"/>
                  <w:divBdr>
                    <w:top w:val="none" w:sz="0" w:space="0" w:color="auto"/>
                    <w:left w:val="none" w:sz="0" w:space="0" w:color="auto"/>
                    <w:bottom w:val="none" w:sz="0" w:space="0" w:color="auto"/>
                    <w:right w:val="none" w:sz="0" w:space="0" w:color="auto"/>
                  </w:divBdr>
                  <w:divsChild>
                    <w:div w:id="225578422">
                      <w:marLeft w:val="0"/>
                      <w:marRight w:val="0"/>
                      <w:marTop w:val="0"/>
                      <w:marBottom w:val="0"/>
                      <w:divBdr>
                        <w:top w:val="none" w:sz="0" w:space="0" w:color="auto"/>
                        <w:left w:val="none" w:sz="0" w:space="0" w:color="auto"/>
                        <w:bottom w:val="none" w:sz="0" w:space="0" w:color="auto"/>
                        <w:right w:val="none" w:sz="0" w:space="0" w:color="auto"/>
                      </w:divBdr>
                      <w:divsChild>
                        <w:div w:id="277294252">
                          <w:marLeft w:val="0"/>
                          <w:marRight w:val="0"/>
                          <w:marTop w:val="0"/>
                          <w:marBottom w:val="0"/>
                          <w:divBdr>
                            <w:top w:val="none" w:sz="0" w:space="0" w:color="auto"/>
                            <w:left w:val="none" w:sz="0" w:space="0" w:color="auto"/>
                            <w:bottom w:val="none" w:sz="0" w:space="0" w:color="auto"/>
                            <w:right w:val="none" w:sz="0" w:space="0" w:color="auto"/>
                          </w:divBdr>
                        </w:div>
                      </w:divsChild>
                    </w:div>
                    <w:div w:id="1360466968">
                      <w:marLeft w:val="0"/>
                      <w:marRight w:val="0"/>
                      <w:marTop w:val="0"/>
                      <w:marBottom w:val="0"/>
                      <w:divBdr>
                        <w:top w:val="none" w:sz="0" w:space="0" w:color="auto"/>
                        <w:left w:val="none" w:sz="0" w:space="0" w:color="auto"/>
                        <w:bottom w:val="none" w:sz="0" w:space="0" w:color="auto"/>
                        <w:right w:val="none" w:sz="0" w:space="0" w:color="auto"/>
                      </w:divBdr>
                      <w:divsChild>
                        <w:div w:id="38850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063735">
          <w:marLeft w:val="0"/>
          <w:marRight w:val="0"/>
          <w:marTop w:val="0"/>
          <w:marBottom w:val="0"/>
          <w:divBdr>
            <w:top w:val="none" w:sz="0" w:space="0" w:color="auto"/>
            <w:left w:val="none" w:sz="0" w:space="0" w:color="auto"/>
            <w:bottom w:val="none" w:sz="0" w:space="0" w:color="auto"/>
            <w:right w:val="none" w:sz="0" w:space="0" w:color="auto"/>
          </w:divBdr>
          <w:divsChild>
            <w:div w:id="634332270">
              <w:marLeft w:val="0"/>
              <w:marRight w:val="0"/>
              <w:marTop w:val="0"/>
              <w:marBottom w:val="0"/>
              <w:divBdr>
                <w:top w:val="none" w:sz="0" w:space="0" w:color="auto"/>
                <w:left w:val="none" w:sz="0" w:space="0" w:color="auto"/>
                <w:bottom w:val="none" w:sz="0" w:space="0" w:color="auto"/>
                <w:right w:val="none" w:sz="0" w:space="0" w:color="auto"/>
              </w:divBdr>
              <w:divsChild>
                <w:div w:id="20515248">
                  <w:marLeft w:val="0"/>
                  <w:marRight w:val="0"/>
                  <w:marTop w:val="0"/>
                  <w:marBottom w:val="0"/>
                  <w:divBdr>
                    <w:top w:val="none" w:sz="0" w:space="0" w:color="auto"/>
                    <w:left w:val="none" w:sz="0" w:space="0" w:color="auto"/>
                    <w:bottom w:val="none" w:sz="0" w:space="0" w:color="auto"/>
                    <w:right w:val="none" w:sz="0" w:space="0" w:color="auto"/>
                  </w:divBdr>
                  <w:divsChild>
                    <w:div w:id="2072993542">
                      <w:marLeft w:val="0"/>
                      <w:marRight w:val="0"/>
                      <w:marTop w:val="0"/>
                      <w:marBottom w:val="0"/>
                      <w:divBdr>
                        <w:top w:val="none" w:sz="0" w:space="0" w:color="auto"/>
                        <w:left w:val="none" w:sz="0" w:space="0" w:color="auto"/>
                        <w:bottom w:val="none" w:sz="0" w:space="0" w:color="auto"/>
                        <w:right w:val="none" w:sz="0" w:space="0" w:color="auto"/>
                      </w:divBdr>
                      <w:divsChild>
                        <w:div w:id="1527594435">
                          <w:marLeft w:val="0"/>
                          <w:marRight w:val="0"/>
                          <w:marTop w:val="0"/>
                          <w:marBottom w:val="0"/>
                          <w:divBdr>
                            <w:top w:val="none" w:sz="0" w:space="0" w:color="auto"/>
                            <w:left w:val="none" w:sz="0" w:space="0" w:color="auto"/>
                            <w:bottom w:val="none" w:sz="0" w:space="0" w:color="auto"/>
                            <w:right w:val="none" w:sz="0" w:space="0" w:color="auto"/>
                          </w:divBdr>
                          <w:divsChild>
                            <w:div w:id="63125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3161216">
          <w:marLeft w:val="0"/>
          <w:marRight w:val="0"/>
          <w:marTop w:val="0"/>
          <w:marBottom w:val="0"/>
          <w:divBdr>
            <w:top w:val="none" w:sz="0" w:space="0" w:color="auto"/>
            <w:left w:val="none" w:sz="0" w:space="0" w:color="auto"/>
            <w:bottom w:val="none" w:sz="0" w:space="0" w:color="auto"/>
            <w:right w:val="none" w:sz="0" w:space="0" w:color="auto"/>
          </w:divBdr>
          <w:divsChild>
            <w:div w:id="652831401">
              <w:marLeft w:val="0"/>
              <w:marRight w:val="0"/>
              <w:marTop w:val="0"/>
              <w:marBottom w:val="0"/>
              <w:divBdr>
                <w:top w:val="none" w:sz="0" w:space="0" w:color="auto"/>
                <w:left w:val="none" w:sz="0" w:space="0" w:color="auto"/>
                <w:bottom w:val="none" w:sz="0" w:space="0" w:color="auto"/>
                <w:right w:val="none" w:sz="0" w:space="0" w:color="auto"/>
              </w:divBdr>
              <w:divsChild>
                <w:div w:id="641229652">
                  <w:marLeft w:val="0"/>
                  <w:marRight w:val="0"/>
                  <w:marTop w:val="0"/>
                  <w:marBottom w:val="0"/>
                  <w:divBdr>
                    <w:top w:val="none" w:sz="0" w:space="0" w:color="auto"/>
                    <w:left w:val="none" w:sz="0" w:space="0" w:color="auto"/>
                    <w:bottom w:val="none" w:sz="0" w:space="0" w:color="auto"/>
                    <w:right w:val="none" w:sz="0" w:space="0" w:color="auto"/>
                  </w:divBdr>
                  <w:divsChild>
                    <w:div w:id="1323197083">
                      <w:marLeft w:val="0"/>
                      <w:marRight w:val="0"/>
                      <w:marTop w:val="0"/>
                      <w:marBottom w:val="0"/>
                      <w:divBdr>
                        <w:top w:val="none" w:sz="0" w:space="0" w:color="auto"/>
                        <w:left w:val="none" w:sz="0" w:space="0" w:color="auto"/>
                        <w:bottom w:val="none" w:sz="0" w:space="0" w:color="auto"/>
                        <w:right w:val="none" w:sz="0" w:space="0" w:color="auto"/>
                      </w:divBdr>
                      <w:divsChild>
                        <w:div w:id="529729435">
                          <w:marLeft w:val="0"/>
                          <w:marRight w:val="0"/>
                          <w:marTop w:val="0"/>
                          <w:marBottom w:val="0"/>
                          <w:divBdr>
                            <w:top w:val="none" w:sz="0" w:space="0" w:color="auto"/>
                            <w:left w:val="none" w:sz="0" w:space="0" w:color="auto"/>
                            <w:bottom w:val="none" w:sz="0" w:space="0" w:color="auto"/>
                            <w:right w:val="none" w:sz="0" w:space="0" w:color="auto"/>
                          </w:divBdr>
                        </w:div>
                      </w:divsChild>
                    </w:div>
                    <w:div w:id="391849901">
                      <w:marLeft w:val="0"/>
                      <w:marRight w:val="0"/>
                      <w:marTop w:val="0"/>
                      <w:marBottom w:val="0"/>
                      <w:divBdr>
                        <w:top w:val="none" w:sz="0" w:space="0" w:color="auto"/>
                        <w:left w:val="none" w:sz="0" w:space="0" w:color="auto"/>
                        <w:bottom w:val="none" w:sz="0" w:space="0" w:color="auto"/>
                        <w:right w:val="none" w:sz="0" w:space="0" w:color="auto"/>
                      </w:divBdr>
                      <w:divsChild>
                        <w:div w:id="1398162644">
                          <w:marLeft w:val="0"/>
                          <w:marRight w:val="0"/>
                          <w:marTop w:val="0"/>
                          <w:marBottom w:val="0"/>
                          <w:divBdr>
                            <w:top w:val="none" w:sz="0" w:space="0" w:color="auto"/>
                            <w:left w:val="none" w:sz="0" w:space="0" w:color="auto"/>
                            <w:bottom w:val="none" w:sz="0" w:space="0" w:color="auto"/>
                            <w:right w:val="none" w:sz="0" w:space="0" w:color="auto"/>
                          </w:divBdr>
                          <w:divsChild>
                            <w:div w:id="1587954261">
                              <w:marLeft w:val="0"/>
                              <w:marRight w:val="0"/>
                              <w:marTop w:val="0"/>
                              <w:marBottom w:val="0"/>
                              <w:divBdr>
                                <w:top w:val="none" w:sz="0" w:space="0" w:color="auto"/>
                                <w:left w:val="none" w:sz="0" w:space="0" w:color="auto"/>
                                <w:bottom w:val="none" w:sz="0" w:space="0" w:color="auto"/>
                                <w:right w:val="none" w:sz="0" w:space="0" w:color="auto"/>
                              </w:divBdr>
                              <w:divsChild>
                                <w:div w:id="1990671002">
                                  <w:marLeft w:val="0"/>
                                  <w:marRight w:val="0"/>
                                  <w:marTop w:val="0"/>
                                  <w:marBottom w:val="0"/>
                                  <w:divBdr>
                                    <w:top w:val="none" w:sz="0" w:space="0" w:color="auto"/>
                                    <w:left w:val="none" w:sz="0" w:space="0" w:color="auto"/>
                                    <w:bottom w:val="none" w:sz="0" w:space="0" w:color="auto"/>
                                    <w:right w:val="none" w:sz="0" w:space="0" w:color="auto"/>
                                  </w:divBdr>
                                  <w:divsChild>
                                    <w:div w:id="2103526534">
                                      <w:marLeft w:val="0"/>
                                      <w:marRight w:val="0"/>
                                      <w:marTop w:val="0"/>
                                      <w:marBottom w:val="0"/>
                                      <w:divBdr>
                                        <w:top w:val="none" w:sz="0" w:space="0" w:color="auto"/>
                                        <w:left w:val="none" w:sz="0" w:space="0" w:color="auto"/>
                                        <w:bottom w:val="none" w:sz="0" w:space="0" w:color="auto"/>
                                        <w:right w:val="none" w:sz="0" w:space="0" w:color="auto"/>
                                      </w:divBdr>
                                    </w:div>
                                    <w:div w:id="1451583812">
                                      <w:marLeft w:val="0"/>
                                      <w:marRight w:val="0"/>
                                      <w:marTop w:val="0"/>
                                      <w:marBottom w:val="0"/>
                                      <w:divBdr>
                                        <w:top w:val="none" w:sz="0" w:space="0" w:color="auto"/>
                                        <w:left w:val="none" w:sz="0" w:space="0" w:color="auto"/>
                                        <w:bottom w:val="none" w:sz="0" w:space="0" w:color="auto"/>
                                        <w:right w:val="none" w:sz="0" w:space="0" w:color="auto"/>
                                      </w:divBdr>
                                    </w:div>
                                  </w:divsChild>
                                </w:div>
                                <w:div w:id="567691365">
                                  <w:marLeft w:val="0"/>
                                  <w:marRight w:val="0"/>
                                  <w:marTop w:val="0"/>
                                  <w:marBottom w:val="0"/>
                                  <w:divBdr>
                                    <w:top w:val="none" w:sz="0" w:space="0" w:color="auto"/>
                                    <w:left w:val="none" w:sz="0" w:space="0" w:color="auto"/>
                                    <w:bottom w:val="none" w:sz="0" w:space="0" w:color="auto"/>
                                    <w:right w:val="none" w:sz="0" w:space="0" w:color="auto"/>
                                  </w:divBdr>
                                  <w:divsChild>
                                    <w:div w:id="12260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871871">
          <w:marLeft w:val="0"/>
          <w:marRight w:val="0"/>
          <w:marTop w:val="0"/>
          <w:marBottom w:val="0"/>
          <w:divBdr>
            <w:top w:val="none" w:sz="0" w:space="0" w:color="auto"/>
            <w:left w:val="none" w:sz="0" w:space="0" w:color="auto"/>
            <w:bottom w:val="none" w:sz="0" w:space="0" w:color="auto"/>
            <w:right w:val="none" w:sz="0" w:space="0" w:color="auto"/>
          </w:divBdr>
          <w:divsChild>
            <w:div w:id="156965216">
              <w:marLeft w:val="0"/>
              <w:marRight w:val="0"/>
              <w:marTop w:val="0"/>
              <w:marBottom w:val="0"/>
              <w:divBdr>
                <w:top w:val="none" w:sz="0" w:space="0" w:color="auto"/>
                <w:left w:val="none" w:sz="0" w:space="0" w:color="auto"/>
                <w:bottom w:val="none" w:sz="0" w:space="0" w:color="auto"/>
                <w:right w:val="none" w:sz="0" w:space="0" w:color="auto"/>
              </w:divBdr>
              <w:divsChild>
                <w:div w:id="679161609">
                  <w:marLeft w:val="0"/>
                  <w:marRight w:val="0"/>
                  <w:marTop w:val="0"/>
                  <w:marBottom w:val="0"/>
                  <w:divBdr>
                    <w:top w:val="none" w:sz="0" w:space="0" w:color="auto"/>
                    <w:left w:val="none" w:sz="0" w:space="0" w:color="auto"/>
                    <w:bottom w:val="none" w:sz="0" w:space="0" w:color="auto"/>
                    <w:right w:val="none" w:sz="0" w:space="0" w:color="auto"/>
                  </w:divBdr>
                  <w:divsChild>
                    <w:div w:id="950359848">
                      <w:marLeft w:val="0"/>
                      <w:marRight w:val="0"/>
                      <w:marTop w:val="0"/>
                      <w:marBottom w:val="0"/>
                      <w:divBdr>
                        <w:top w:val="none" w:sz="0" w:space="0" w:color="auto"/>
                        <w:left w:val="none" w:sz="0" w:space="0" w:color="auto"/>
                        <w:bottom w:val="none" w:sz="0" w:space="0" w:color="auto"/>
                        <w:right w:val="none" w:sz="0" w:space="0" w:color="auto"/>
                      </w:divBdr>
                      <w:divsChild>
                        <w:div w:id="1214082157">
                          <w:marLeft w:val="0"/>
                          <w:marRight w:val="0"/>
                          <w:marTop w:val="0"/>
                          <w:marBottom w:val="0"/>
                          <w:divBdr>
                            <w:top w:val="none" w:sz="0" w:space="0" w:color="auto"/>
                            <w:left w:val="none" w:sz="0" w:space="0" w:color="auto"/>
                            <w:bottom w:val="none" w:sz="0" w:space="0" w:color="auto"/>
                            <w:right w:val="none" w:sz="0" w:space="0" w:color="auto"/>
                          </w:divBdr>
                          <w:divsChild>
                            <w:div w:id="83691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158677">
          <w:marLeft w:val="0"/>
          <w:marRight w:val="0"/>
          <w:marTop w:val="0"/>
          <w:marBottom w:val="0"/>
          <w:divBdr>
            <w:top w:val="none" w:sz="0" w:space="0" w:color="auto"/>
            <w:left w:val="none" w:sz="0" w:space="0" w:color="auto"/>
            <w:bottom w:val="none" w:sz="0" w:space="0" w:color="auto"/>
            <w:right w:val="none" w:sz="0" w:space="0" w:color="auto"/>
          </w:divBdr>
          <w:divsChild>
            <w:div w:id="1785033217">
              <w:marLeft w:val="0"/>
              <w:marRight w:val="0"/>
              <w:marTop w:val="0"/>
              <w:marBottom w:val="0"/>
              <w:divBdr>
                <w:top w:val="none" w:sz="0" w:space="0" w:color="auto"/>
                <w:left w:val="none" w:sz="0" w:space="0" w:color="auto"/>
                <w:bottom w:val="none" w:sz="0" w:space="0" w:color="auto"/>
                <w:right w:val="none" w:sz="0" w:space="0" w:color="auto"/>
              </w:divBdr>
              <w:divsChild>
                <w:div w:id="956524607">
                  <w:marLeft w:val="0"/>
                  <w:marRight w:val="0"/>
                  <w:marTop w:val="0"/>
                  <w:marBottom w:val="0"/>
                  <w:divBdr>
                    <w:top w:val="none" w:sz="0" w:space="0" w:color="auto"/>
                    <w:left w:val="none" w:sz="0" w:space="0" w:color="auto"/>
                    <w:bottom w:val="none" w:sz="0" w:space="0" w:color="auto"/>
                    <w:right w:val="none" w:sz="0" w:space="0" w:color="auto"/>
                  </w:divBdr>
                  <w:divsChild>
                    <w:div w:id="1785534278">
                      <w:marLeft w:val="0"/>
                      <w:marRight w:val="0"/>
                      <w:marTop w:val="0"/>
                      <w:marBottom w:val="0"/>
                      <w:divBdr>
                        <w:top w:val="none" w:sz="0" w:space="0" w:color="auto"/>
                        <w:left w:val="none" w:sz="0" w:space="0" w:color="auto"/>
                        <w:bottom w:val="none" w:sz="0" w:space="0" w:color="auto"/>
                        <w:right w:val="none" w:sz="0" w:space="0" w:color="auto"/>
                      </w:divBdr>
                      <w:divsChild>
                        <w:div w:id="184827023">
                          <w:marLeft w:val="0"/>
                          <w:marRight w:val="0"/>
                          <w:marTop w:val="0"/>
                          <w:marBottom w:val="0"/>
                          <w:divBdr>
                            <w:top w:val="none" w:sz="0" w:space="0" w:color="auto"/>
                            <w:left w:val="none" w:sz="0" w:space="0" w:color="auto"/>
                            <w:bottom w:val="none" w:sz="0" w:space="0" w:color="auto"/>
                            <w:right w:val="none" w:sz="0" w:space="0" w:color="auto"/>
                          </w:divBdr>
                        </w:div>
                      </w:divsChild>
                    </w:div>
                    <w:div w:id="161358845">
                      <w:marLeft w:val="0"/>
                      <w:marRight w:val="0"/>
                      <w:marTop w:val="0"/>
                      <w:marBottom w:val="0"/>
                      <w:divBdr>
                        <w:top w:val="none" w:sz="0" w:space="0" w:color="auto"/>
                        <w:left w:val="none" w:sz="0" w:space="0" w:color="auto"/>
                        <w:bottom w:val="none" w:sz="0" w:space="0" w:color="auto"/>
                        <w:right w:val="none" w:sz="0" w:space="0" w:color="auto"/>
                      </w:divBdr>
                      <w:divsChild>
                        <w:div w:id="183861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330699">
          <w:marLeft w:val="0"/>
          <w:marRight w:val="0"/>
          <w:marTop w:val="0"/>
          <w:marBottom w:val="0"/>
          <w:divBdr>
            <w:top w:val="none" w:sz="0" w:space="0" w:color="auto"/>
            <w:left w:val="none" w:sz="0" w:space="0" w:color="auto"/>
            <w:bottom w:val="none" w:sz="0" w:space="0" w:color="auto"/>
            <w:right w:val="none" w:sz="0" w:space="0" w:color="auto"/>
          </w:divBdr>
          <w:divsChild>
            <w:div w:id="960843792">
              <w:marLeft w:val="0"/>
              <w:marRight w:val="0"/>
              <w:marTop w:val="0"/>
              <w:marBottom w:val="0"/>
              <w:divBdr>
                <w:top w:val="none" w:sz="0" w:space="0" w:color="auto"/>
                <w:left w:val="none" w:sz="0" w:space="0" w:color="auto"/>
                <w:bottom w:val="none" w:sz="0" w:space="0" w:color="auto"/>
                <w:right w:val="none" w:sz="0" w:space="0" w:color="auto"/>
              </w:divBdr>
              <w:divsChild>
                <w:div w:id="41294481">
                  <w:marLeft w:val="0"/>
                  <w:marRight w:val="0"/>
                  <w:marTop w:val="0"/>
                  <w:marBottom w:val="0"/>
                  <w:divBdr>
                    <w:top w:val="none" w:sz="0" w:space="0" w:color="auto"/>
                    <w:left w:val="none" w:sz="0" w:space="0" w:color="auto"/>
                    <w:bottom w:val="none" w:sz="0" w:space="0" w:color="auto"/>
                    <w:right w:val="none" w:sz="0" w:space="0" w:color="auto"/>
                  </w:divBdr>
                  <w:divsChild>
                    <w:div w:id="1862812316">
                      <w:marLeft w:val="0"/>
                      <w:marRight w:val="0"/>
                      <w:marTop w:val="0"/>
                      <w:marBottom w:val="0"/>
                      <w:divBdr>
                        <w:top w:val="none" w:sz="0" w:space="0" w:color="auto"/>
                        <w:left w:val="none" w:sz="0" w:space="0" w:color="auto"/>
                        <w:bottom w:val="none" w:sz="0" w:space="0" w:color="auto"/>
                        <w:right w:val="none" w:sz="0" w:space="0" w:color="auto"/>
                      </w:divBdr>
                      <w:divsChild>
                        <w:div w:id="922881371">
                          <w:marLeft w:val="0"/>
                          <w:marRight w:val="0"/>
                          <w:marTop w:val="0"/>
                          <w:marBottom w:val="0"/>
                          <w:divBdr>
                            <w:top w:val="none" w:sz="0" w:space="0" w:color="auto"/>
                            <w:left w:val="none" w:sz="0" w:space="0" w:color="auto"/>
                            <w:bottom w:val="none" w:sz="0" w:space="0" w:color="auto"/>
                            <w:right w:val="none" w:sz="0" w:space="0" w:color="auto"/>
                          </w:divBdr>
                          <w:divsChild>
                            <w:div w:id="36459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4747992">
          <w:marLeft w:val="0"/>
          <w:marRight w:val="0"/>
          <w:marTop w:val="0"/>
          <w:marBottom w:val="0"/>
          <w:divBdr>
            <w:top w:val="none" w:sz="0" w:space="0" w:color="auto"/>
            <w:left w:val="none" w:sz="0" w:space="0" w:color="auto"/>
            <w:bottom w:val="none" w:sz="0" w:space="0" w:color="auto"/>
            <w:right w:val="none" w:sz="0" w:space="0" w:color="auto"/>
          </w:divBdr>
          <w:divsChild>
            <w:div w:id="240995124">
              <w:marLeft w:val="0"/>
              <w:marRight w:val="0"/>
              <w:marTop w:val="0"/>
              <w:marBottom w:val="0"/>
              <w:divBdr>
                <w:top w:val="none" w:sz="0" w:space="0" w:color="auto"/>
                <w:left w:val="none" w:sz="0" w:space="0" w:color="auto"/>
                <w:bottom w:val="none" w:sz="0" w:space="0" w:color="auto"/>
                <w:right w:val="none" w:sz="0" w:space="0" w:color="auto"/>
              </w:divBdr>
              <w:divsChild>
                <w:div w:id="1431391871">
                  <w:marLeft w:val="0"/>
                  <w:marRight w:val="0"/>
                  <w:marTop w:val="0"/>
                  <w:marBottom w:val="0"/>
                  <w:divBdr>
                    <w:top w:val="none" w:sz="0" w:space="0" w:color="auto"/>
                    <w:left w:val="none" w:sz="0" w:space="0" w:color="auto"/>
                    <w:bottom w:val="none" w:sz="0" w:space="0" w:color="auto"/>
                    <w:right w:val="none" w:sz="0" w:space="0" w:color="auto"/>
                  </w:divBdr>
                  <w:divsChild>
                    <w:div w:id="864950576">
                      <w:marLeft w:val="0"/>
                      <w:marRight w:val="0"/>
                      <w:marTop w:val="0"/>
                      <w:marBottom w:val="0"/>
                      <w:divBdr>
                        <w:top w:val="none" w:sz="0" w:space="0" w:color="auto"/>
                        <w:left w:val="none" w:sz="0" w:space="0" w:color="auto"/>
                        <w:bottom w:val="none" w:sz="0" w:space="0" w:color="auto"/>
                        <w:right w:val="none" w:sz="0" w:space="0" w:color="auto"/>
                      </w:divBdr>
                      <w:divsChild>
                        <w:div w:id="1794783789">
                          <w:marLeft w:val="0"/>
                          <w:marRight w:val="0"/>
                          <w:marTop w:val="0"/>
                          <w:marBottom w:val="0"/>
                          <w:divBdr>
                            <w:top w:val="none" w:sz="0" w:space="0" w:color="auto"/>
                            <w:left w:val="none" w:sz="0" w:space="0" w:color="auto"/>
                            <w:bottom w:val="none" w:sz="0" w:space="0" w:color="auto"/>
                            <w:right w:val="none" w:sz="0" w:space="0" w:color="auto"/>
                          </w:divBdr>
                        </w:div>
                      </w:divsChild>
                    </w:div>
                    <w:div w:id="938954156">
                      <w:marLeft w:val="0"/>
                      <w:marRight w:val="0"/>
                      <w:marTop w:val="0"/>
                      <w:marBottom w:val="0"/>
                      <w:divBdr>
                        <w:top w:val="none" w:sz="0" w:space="0" w:color="auto"/>
                        <w:left w:val="none" w:sz="0" w:space="0" w:color="auto"/>
                        <w:bottom w:val="none" w:sz="0" w:space="0" w:color="auto"/>
                        <w:right w:val="none" w:sz="0" w:space="0" w:color="auto"/>
                      </w:divBdr>
                      <w:divsChild>
                        <w:div w:id="836463405">
                          <w:marLeft w:val="0"/>
                          <w:marRight w:val="0"/>
                          <w:marTop w:val="0"/>
                          <w:marBottom w:val="0"/>
                          <w:divBdr>
                            <w:top w:val="none" w:sz="0" w:space="0" w:color="auto"/>
                            <w:left w:val="none" w:sz="0" w:space="0" w:color="auto"/>
                            <w:bottom w:val="none" w:sz="0" w:space="0" w:color="auto"/>
                            <w:right w:val="none" w:sz="0" w:space="0" w:color="auto"/>
                          </w:divBdr>
                          <w:divsChild>
                            <w:div w:id="176129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9323157">
          <w:marLeft w:val="0"/>
          <w:marRight w:val="0"/>
          <w:marTop w:val="0"/>
          <w:marBottom w:val="0"/>
          <w:divBdr>
            <w:top w:val="none" w:sz="0" w:space="0" w:color="auto"/>
            <w:left w:val="none" w:sz="0" w:space="0" w:color="auto"/>
            <w:bottom w:val="none" w:sz="0" w:space="0" w:color="auto"/>
            <w:right w:val="none" w:sz="0" w:space="0" w:color="auto"/>
          </w:divBdr>
          <w:divsChild>
            <w:div w:id="927737452">
              <w:marLeft w:val="0"/>
              <w:marRight w:val="0"/>
              <w:marTop w:val="0"/>
              <w:marBottom w:val="0"/>
              <w:divBdr>
                <w:top w:val="none" w:sz="0" w:space="0" w:color="auto"/>
                <w:left w:val="none" w:sz="0" w:space="0" w:color="auto"/>
                <w:bottom w:val="none" w:sz="0" w:space="0" w:color="auto"/>
                <w:right w:val="none" w:sz="0" w:space="0" w:color="auto"/>
              </w:divBdr>
              <w:divsChild>
                <w:div w:id="1917782215">
                  <w:marLeft w:val="0"/>
                  <w:marRight w:val="0"/>
                  <w:marTop w:val="0"/>
                  <w:marBottom w:val="0"/>
                  <w:divBdr>
                    <w:top w:val="none" w:sz="0" w:space="0" w:color="auto"/>
                    <w:left w:val="none" w:sz="0" w:space="0" w:color="auto"/>
                    <w:bottom w:val="none" w:sz="0" w:space="0" w:color="auto"/>
                    <w:right w:val="none" w:sz="0" w:space="0" w:color="auto"/>
                  </w:divBdr>
                  <w:divsChild>
                    <w:div w:id="1619217052">
                      <w:marLeft w:val="0"/>
                      <w:marRight w:val="0"/>
                      <w:marTop w:val="0"/>
                      <w:marBottom w:val="0"/>
                      <w:divBdr>
                        <w:top w:val="none" w:sz="0" w:space="0" w:color="auto"/>
                        <w:left w:val="none" w:sz="0" w:space="0" w:color="auto"/>
                        <w:bottom w:val="none" w:sz="0" w:space="0" w:color="auto"/>
                        <w:right w:val="none" w:sz="0" w:space="0" w:color="auto"/>
                      </w:divBdr>
                      <w:divsChild>
                        <w:div w:id="444354311">
                          <w:marLeft w:val="0"/>
                          <w:marRight w:val="0"/>
                          <w:marTop w:val="0"/>
                          <w:marBottom w:val="0"/>
                          <w:divBdr>
                            <w:top w:val="none" w:sz="0" w:space="0" w:color="auto"/>
                            <w:left w:val="none" w:sz="0" w:space="0" w:color="auto"/>
                            <w:bottom w:val="none" w:sz="0" w:space="0" w:color="auto"/>
                            <w:right w:val="none" w:sz="0" w:space="0" w:color="auto"/>
                          </w:divBdr>
                          <w:divsChild>
                            <w:div w:id="39262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799791">
          <w:marLeft w:val="0"/>
          <w:marRight w:val="0"/>
          <w:marTop w:val="0"/>
          <w:marBottom w:val="0"/>
          <w:divBdr>
            <w:top w:val="none" w:sz="0" w:space="0" w:color="auto"/>
            <w:left w:val="none" w:sz="0" w:space="0" w:color="auto"/>
            <w:bottom w:val="none" w:sz="0" w:space="0" w:color="auto"/>
            <w:right w:val="none" w:sz="0" w:space="0" w:color="auto"/>
          </w:divBdr>
          <w:divsChild>
            <w:div w:id="481695769">
              <w:marLeft w:val="0"/>
              <w:marRight w:val="0"/>
              <w:marTop w:val="0"/>
              <w:marBottom w:val="0"/>
              <w:divBdr>
                <w:top w:val="none" w:sz="0" w:space="0" w:color="auto"/>
                <w:left w:val="none" w:sz="0" w:space="0" w:color="auto"/>
                <w:bottom w:val="none" w:sz="0" w:space="0" w:color="auto"/>
                <w:right w:val="none" w:sz="0" w:space="0" w:color="auto"/>
              </w:divBdr>
              <w:divsChild>
                <w:div w:id="770588217">
                  <w:marLeft w:val="0"/>
                  <w:marRight w:val="0"/>
                  <w:marTop w:val="0"/>
                  <w:marBottom w:val="0"/>
                  <w:divBdr>
                    <w:top w:val="none" w:sz="0" w:space="0" w:color="auto"/>
                    <w:left w:val="none" w:sz="0" w:space="0" w:color="auto"/>
                    <w:bottom w:val="none" w:sz="0" w:space="0" w:color="auto"/>
                    <w:right w:val="none" w:sz="0" w:space="0" w:color="auto"/>
                  </w:divBdr>
                  <w:divsChild>
                    <w:div w:id="1203131616">
                      <w:marLeft w:val="0"/>
                      <w:marRight w:val="0"/>
                      <w:marTop w:val="0"/>
                      <w:marBottom w:val="0"/>
                      <w:divBdr>
                        <w:top w:val="none" w:sz="0" w:space="0" w:color="auto"/>
                        <w:left w:val="none" w:sz="0" w:space="0" w:color="auto"/>
                        <w:bottom w:val="none" w:sz="0" w:space="0" w:color="auto"/>
                        <w:right w:val="none" w:sz="0" w:space="0" w:color="auto"/>
                      </w:divBdr>
                      <w:divsChild>
                        <w:div w:id="649213020">
                          <w:marLeft w:val="0"/>
                          <w:marRight w:val="0"/>
                          <w:marTop w:val="0"/>
                          <w:marBottom w:val="0"/>
                          <w:divBdr>
                            <w:top w:val="none" w:sz="0" w:space="0" w:color="auto"/>
                            <w:left w:val="none" w:sz="0" w:space="0" w:color="auto"/>
                            <w:bottom w:val="none" w:sz="0" w:space="0" w:color="auto"/>
                            <w:right w:val="none" w:sz="0" w:space="0" w:color="auto"/>
                          </w:divBdr>
                        </w:div>
                      </w:divsChild>
                    </w:div>
                    <w:div w:id="1862425864">
                      <w:marLeft w:val="0"/>
                      <w:marRight w:val="0"/>
                      <w:marTop w:val="0"/>
                      <w:marBottom w:val="0"/>
                      <w:divBdr>
                        <w:top w:val="none" w:sz="0" w:space="0" w:color="auto"/>
                        <w:left w:val="none" w:sz="0" w:space="0" w:color="auto"/>
                        <w:bottom w:val="none" w:sz="0" w:space="0" w:color="auto"/>
                        <w:right w:val="none" w:sz="0" w:space="0" w:color="auto"/>
                      </w:divBdr>
                      <w:divsChild>
                        <w:div w:id="1076590133">
                          <w:marLeft w:val="0"/>
                          <w:marRight w:val="0"/>
                          <w:marTop w:val="0"/>
                          <w:marBottom w:val="0"/>
                          <w:divBdr>
                            <w:top w:val="none" w:sz="0" w:space="0" w:color="auto"/>
                            <w:left w:val="none" w:sz="0" w:space="0" w:color="auto"/>
                            <w:bottom w:val="none" w:sz="0" w:space="0" w:color="auto"/>
                            <w:right w:val="none" w:sz="0" w:space="0" w:color="auto"/>
                          </w:divBdr>
                          <w:divsChild>
                            <w:div w:id="64331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2867509">
          <w:marLeft w:val="0"/>
          <w:marRight w:val="0"/>
          <w:marTop w:val="0"/>
          <w:marBottom w:val="0"/>
          <w:divBdr>
            <w:top w:val="none" w:sz="0" w:space="0" w:color="auto"/>
            <w:left w:val="none" w:sz="0" w:space="0" w:color="auto"/>
            <w:bottom w:val="none" w:sz="0" w:space="0" w:color="auto"/>
            <w:right w:val="none" w:sz="0" w:space="0" w:color="auto"/>
          </w:divBdr>
          <w:divsChild>
            <w:div w:id="1879660209">
              <w:marLeft w:val="0"/>
              <w:marRight w:val="0"/>
              <w:marTop w:val="0"/>
              <w:marBottom w:val="0"/>
              <w:divBdr>
                <w:top w:val="none" w:sz="0" w:space="0" w:color="auto"/>
                <w:left w:val="none" w:sz="0" w:space="0" w:color="auto"/>
                <w:bottom w:val="none" w:sz="0" w:space="0" w:color="auto"/>
                <w:right w:val="none" w:sz="0" w:space="0" w:color="auto"/>
              </w:divBdr>
              <w:divsChild>
                <w:div w:id="400711576">
                  <w:marLeft w:val="0"/>
                  <w:marRight w:val="0"/>
                  <w:marTop w:val="0"/>
                  <w:marBottom w:val="0"/>
                  <w:divBdr>
                    <w:top w:val="none" w:sz="0" w:space="0" w:color="auto"/>
                    <w:left w:val="none" w:sz="0" w:space="0" w:color="auto"/>
                    <w:bottom w:val="none" w:sz="0" w:space="0" w:color="auto"/>
                    <w:right w:val="none" w:sz="0" w:space="0" w:color="auto"/>
                  </w:divBdr>
                  <w:divsChild>
                    <w:div w:id="272589397">
                      <w:marLeft w:val="0"/>
                      <w:marRight w:val="0"/>
                      <w:marTop w:val="0"/>
                      <w:marBottom w:val="0"/>
                      <w:divBdr>
                        <w:top w:val="none" w:sz="0" w:space="0" w:color="auto"/>
                        <w:left w:val="none" w:sz="0" w:space="0" w:color="auto"/>
                        <w:bottom w:val="none" w:sz="0" w:space="0" w:color="auto"/>
                        <w:right w:val="none" w:sz="0" w:space="0" w:color="auto"/>
                      </w:divBdr>
                      <w:divsChild>
                        <w:div w:id="186453423">
                          <w:marLeft w:val="0"/>
                          <w:marRight w:val="0"/>
                          <w:marTop w:val="0"/>
                          <w:marBottom w:val="0"/>
                          <w:divBdr>
                            <w:top w:val="none" w:sz="0" w:space="0" w:color="auto"/>
                            <w:left w:val="none" w:sz="0" w:space="0" w:color="auto"/>
                            <w:bottom w:val="none" w:sz="0" w:space="0" w:color="auto"/>
                            <w:right w:val="none" w:sz="0" w:space="0" w:color="auto"/>
                          </w:divBdr>
                          <w:divsChild>
                            <w:div w:id="1794666768">
                              <w:marLeft w:val="0"/>
                              <w:marRight w:val="0"/>
                              <w:marTop w:val="0"/>
                              <w:marBottom w:val="0"/>
                              <w:divBdr>
                                <w:top w:val="none" w:sz="0" w:space="0" w:color="auto"/>
                                <w:left w:val="none" w:sz="0" w:space="0" w:color="auto"/>
                                <w:bottom w:val="none" w:sz="0" w:space="0" w:color="auto"/>
                                <w:right w:val="none" w:sz="0" w:space="0" w:color="auto"/>
                              </w:divBdr>
                            </w:div>
                          </w:divsChild>
                        </w:div>
                        <w:div w:id="983700493">
                          <w:marLeft w:val="0"/>
                          <w:marRight w:val="0"/>
                          <w:marTop w:val="0"/>
                          <w:marBottom w:val="0"/>
                          <w:divBdr>
                            <w:top w:val="none" w:sz="0" w:space="0" w:color="auto"/>
                            <w:left w:val="none" w:sz="0" w:space="0" w:color="auto"/>
                            <w:bottom w:val="none" w:sz="0" w:space="0" w:color="auto"/>
                            <w:right w:val="none" w:sz="0" w:space="0" w:color="auto"/>
                          </w:divBdr>
                        </w:div>
                      </w:divsChild>
                    </w:div>
                    <w:div w:id="1956398779">
                      <w:marLeft w:val="0"/>
                      <w:marRight w:val="0"/>
                      <w:marTop w:val="0"/>
                      <w:marBottom w:val="0"/>
                      <w:divBdr>
                        <w:top w:val="none" w:sz="0" w:space="0" w:color="auto"/>
                        <w:left w:val="none" w:sz="0" w:space="0" w:color="auto"/>
                        <w:bottom w:val="none" w:sz="0" w:space="0" w:color="auto"/>
                        <w:right w:val="none" w:sz="0" w:space="0" w:color="auto"/>
                      </w:divBdr>
                      <w:divsChild>
                        <w:div w:id="196033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5081601">
          <w:marLeft w:val="0"/>
          <w:marRight w:val="0"/>
          <w:marTop w:val="0"/>
          <w:marBottom w:val="0"/>
          <w:divBdr>
            <w:top w:val="none" w:sz="0" w:space="0" w:color="auto"/>
            <w:left w:val="none" w:sz="0" w:space="0" w:color="auto"/>
            <w:bottom w:val="none" w:sz="0" w:space="0" w:color="auto"/>
            <w:right w:val="none" w:sz="0" w:space="0" w:color="auto"/>
          </w:divBdr>
          <w:divsChild>
            <w:div w:id="1184126696">
              <w:marLeft w:val="0"/>
              <w:marRight w:val="0"/>
              <w:marTop w:val="0"/>
              <w:marBottom w:val="0"/>
              <w:divBdr>
                <w:top w:val="none" w:sz="0" w:space="0" w:color="auto"/>
                <w:left w:val="none" w:sz="0" w:space="0" w:color="auto"/>
                <w:bottom w:val="none" w:sz="0" w:space="0" w:color="auto"/>
                <w:right w:val="none" w:sz="0" w:space="0" w:color="auto"/>
              </w:divBdr>
              <w:divsChild>
                <w:div w:id="2136436555">
                  <w:marLeft w:val="0"/>
                  <w:marRight w:val="0"/>
                  <w:marTop w:val="0"/>
                  <w:marBottom w:val="0"/>
                  <w:divBdr>
                    <w:top w:val="none" w:sz="0" w:space="0" w:color="auto"/>
                    <w:left w:val="none" w:sz="0" w:space="0" w:color="auto"/>
                    <w:bottom w:val="none" w:sz="0" w:space="0" w:color="auto"/>
                    <w:right w:val="none" w:sz="0" w:space="0" w:color="auto"/>
                  </w:divBdr>
                  <w:divsChild>
                    <w:div w:id="1910580987">
                      <w:marLeft w:val="0"/>
                      <w:marRight w:val="0"/>
                      <w:marTop w:val="0"/>
                      <w:marBottom w:val="0"/>
                      <w:divBdr>
                        <w:top w:val="none" w:sz="0" w:space="0" w:color="auto"/>
                        <w:left w:val="none" w:sz="0" w:space="0" w:color="auto"/>
                        <w:bottom w:val="none" w:sz="0" w:space="0" w:color="auto"/>
                        <w:right w:val="none" w:sz="0" w:space="0" w:color="auto"/>
                      </w:divBdr>
                      <w:divsChild>
                        <w:div w:id="1098714930">
                          <w:marLeft w:val="0"/>
                          <w:marRight w:val="0"/>
                          <w:marTop w:val="0"/>
                          <w:marBottom w:val="0"/>
                          <w:divBdr>
                            <w:top w:val="none" w:sz="0" w:space="0" w:color="auto"/>
                            <w:left w:val="none" w:sz="0" w:space="0" w:color="auto"/>
                            <w:bottom w:val="none" w:sz="0" w:space="0" w:color="auto"/>
                            <w:right w:val="none" w:sz="0" w:space="0" w:color="auto"/>
                          </w:divBdr>
                          <w:divsChild>
                            <w:div w:id="87642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328638">
          <w:marLeft w:val="0"/>
          <w:marRight w:val="0"/>
          <w:marTop w:val="0"/>
          <w:marBottom w:val="0"/>
          <w:divBdr>
            <w:top w:val="none" w:sz="0" w:space="0" w:color="auto"/>
            <w:left w:val="none" w:sz="0" w:space="0" w:color="auto"/>
            <w:bottom w:val="none" w:sz="0" w:space="0" w:color="auto"/>
            <w:right w:val="none" w:sz="0" w:space="0" w:color="auto"/>
          </w:divBdr>
          <w:divsChild>
            <w:div w:id="1987321201">
              <w:marLeft w:val="0"/>
              <w:marRight w:val="0"/>
              <w:marTop w:val="0"/>
              <w:marBottom w:val="0"/>
              <w:divBdr>
                <w:top w:val="none" w:sz="0" w:space="0" w:color="auto"/>
                <w:left w:val="none" w:sz="0" w:space="0" w:color="auto"/>
                <w:bottom w:val="none" w:sz="0" w:space="0" w:color="auto"/>
                <w:right w:val="none" w:sz="0" w:space="0" w:color="auto"/>
              </w:divBdr>
              <w:divsChild>
                <w:div w:id="1995375496">
                  <w:marLeft w:val="0"/>
                  <w:marRight w:val="0"/>
                  <w:marTop w:val="0"/>
                  <w:marBottom w:val="0"/>
                  <w:divBdr>
                    <w:top w:val="none" w:sz="0" w:space="0" w:color="auto"/>
                    <w:left w:val="none" w:sz="0" w:space="0" w:color="auto"/>
                    <w:bottom w:val="none" w:sz="0" w:space="0" w:color="auto"/>
                    <w:right w:val="none" w:sz="0" w:space="0" w:color="auto"/>
                  </w:divBdr>
                  <w:divsChild>
                    <w:div w:id="1728411121">
                      <w:marLeft w:val="0"/>
                      <w:marRight w:val="0"/>
                      <w:marTop w:val="0"/>
                      <w:marBottom w:val="0"/>
                      <w:divBdr>
                        <w:top w:val="none" w:sz="0" w:space="0" w:color="auto"/>
                        <w:left w:val="none" w:sz="0" w:space="0" w:color="auto"/>
                        <w:bottom w:val="none" w:sz="0" w:space="0" w:color="auto"/>
                        <w:right w:val="none" w:sz="0" w:space="0" w:color="auto"/>
                      </w:divBdr>
                      <w:divsChild>
                        <w:div w:id="988247309">
                          <w:marLeft w:val="0"/>
                          <w:marRight w:val="0"/>
                          <w:marTop w:val="0"/>
                          <w:marBottom w:val="0"/>
                          <w:divBdr>
                            <w:top w:val="none" w:sz="0" w:space="0" w:color="auto"/>
                            <w:left w:val="none" w:sz="0" w:space="0" w:color="auto"/>
                            <w:bottom w:val="none" w:sz="0" w:space="0" w:color="auto"/>
                            <w:right w:val="none" w:sz="0" w:space="0" w:color="auto"/>
                          </w:divBdr>
                        </w:div>
                      </w:divsChild>
                    </w:div>
                    <w:div w:id="1675497076">
                      <w:marLeft w:val="0"/>
                      <w:marRight w:val="0"/>
                      <w:marTop w:val="0"/>
                      <w:marBottom w:val="0"/>
                      <w:divBdr>
                        <w:top w:val="none" w:sz="0" w:space="0" w:color="auto"/>
                        <w:left w:val="none" w:sz="0" w:space="0" w:color="auto"/>
                        <w:bottom w:val="none" w:sz="0" w:space="0" w:color="auto"/>
                        <w:right w:val="none" w:sz="0" w:space="0" w:color="auto"/>
                      </w:divBdr>
                      <w:divsChild>
                        <w:div w:id="147313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646579">
          <w:marLeft w:val="0"/>
          <w:marRight w:val="0"/>
          <w:marTop w:val="0"/>
          <w:marBottom w:val="0"/>
          <w:divBdr>
            <w:top w:val="none" w:sz="0" w:space="0" w:color="auto"/>
            <w:left w:val="none" w:sz="0" w:space="0" w:color="auto"/>
            <w:bottom w:val="none" w:sz="0" w:space="0" w:color="auto"/>
            <w:right w:val="none" w:sz="0" w:space="0" w:color="auto"/>
          </w:divBdr>
          <w:divsChild>
            <w:div w:id="991911228">
              <w:marLeft w:val="0"/>
              <w:marRight w:val="0"/>
              <w:marTop w:val="0"/>
              <w:marBottom w:val="0"/>
              <w:divBdr>
                <w:top w:val="none" w:sz="0" w:space="0" w:color="auto"/>
                <w:left w:val="none" w:sz="0" w:space="0" w:color="auto"/>
                <w:bottom w:val="none" w:sz="0" w:space="0" w:color="auto"/>
                <w:right w:val="none" w:sz="0" w:space="0" w:color="auto"/>
              </w:divBdr>
              <w:divsChild>
                <w:div w:id="1534804684">
                  <w:marLeft w:val="0"/>
                  <w:marRight w:val="0"/>
                  <w:marTop w:val="0"/>
                  <w:marBottom w:val="0"/>
                  <w:divBdr>
                    <w:top w:val="none" w:sz="0" w:space="0" w:color="auto"/>
                    <w:left w:val="none" w:sz="0" w:space="0" w:color="auto"/>
                    <w:bottom w:val="none" w:sz="0" w:space="0" w:color="auto"/>
                    <w:right w:val="none" w:sz="0" w:space="0" w:color="auto"/>
                  </w:divBdr>
                  <w:divsChild>
                    <w:div w:id="761754511">
                      <w:marLeft w:val="0"/>
                      <w:marRight w:val="0"/>
                      <w:marTop w:val="0"/>
                      <w:marBottom w:val="0"/>
                      <w:divBdr>
                        <w:top w:val="none" w:sz="0" w:space="0" w:color="auto"/>
                        <w:left w:val="none" w:sz="0" w:space="0" w:color="auto"/>
                        <w:bottom w:val="none" w:sz="0" w:space="0" w:color="auto"/>
                        <w:right w:val="none" w:sz="0" w:space="0" w:color="auto"/>
                      </w:divBdr>
                      <w:divsChild>
                        <w:div w:id="1555971985">
                          <w:marLeft w:val="0"/>
                          <w:marRight w:val="0"/>
                          <w:marTop w:val="0"/>
                          <w:marBottom w:val="0"/>
                          <w:divBdr>
                            <w:top w:val="none" w:sz="0" w:space="0" w:color="auto"/>
                            <w:left w:val="none" w:sz="0" w:space="0" w:color="auto"/>
                            <w:bottom w:val="none" w:sz="0" w:space="0" w:color="auto"/>
                            <w:right w:val="none" w:sz="0" w:space="0" w:color="auto"/>
                          </w:divBdr>
                          <w:divsChild>
                            <w:div w:id="101360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232892">
          <w:marLeft w:val="0"/>
          <w:marRight w:val="0"/>
          <w:marTop w:val="0"/>
          <w:marBottom w:val="0"/>
          <w:divBdr>
            <w:top w:val="none" w:sz="0" w:space="0" w:color="auto"/>
            <w:left w:val="none" w:sz="0" w:space="0" w:color="auto"/>
            <w:bottom w:val="none" w:sz="0" w:space="0" w:color="auto"/>
            <w:right w:val="none" w:sz="0" w:space="0" w:color="auto"/>
          </w:divBdr>
          <w:divsChild>
            <w:div w:id="135415396">
              <w:marLeft w:val="0"/>
              <w:marRight w:val="0"/>
              <w:marTop w:val="0"/>
              <w:marBottom w:val="0"/>
              <w:divBdr>
                <w:top w:val="none" w:sz="0" w:space="0" w:color="auto"/>
                <w:left w:val="none" w:sz="0" w:space="0" w:color="auto"/>
                <w:bottom w:val="none" w:sz="0" w:space="0" w:color="auto"/>
                <w:right w:val="none" w:sz="0" w:space="0" w:color="auto"/>
              </w:divBdr>
              <w:divsChild>
                <w:div w:id="1419058168">
                  <w:marLeft w:val="0"/>
                  <w:marRight w:val="0"/>
                  <w:marTop w:val="0"/>
                  <w:marBottom w:val="0"/>
                  <w:divBdr>
                    <w:top w:val="none" w:sz="0" w:space="0" w:color="auto"/>
                    <w:left w:val="none" w:sz="0" w:space="0" w:color="auto"/>
                    <w:bottom w:val="none" w:sz="0" w:space="0" w:color="auto"/>
                    <w:right w:val="none" w:sz="0" w:space="0" w:color="auto"/>
                  </w:divBdr>
                  <w:divsChild>
                    <w:div w:id="1499152761">
                      <w:marLeft w:val="0"/>
                      <w:marRight w:val="0"/>
                      <w:marTop w:val="0"/>
                      <w:marBottom w:val="0"/>
                      <w:divBdr>
                        <w:top w:val="none" w:sz="0" w:space="0" w:color="auto"/>
                        <w:left w:val="none" w:sz="0" w:space="0" w:color="auto"/>
                        <w:bottom w:val="none" w:sz="0" w:space="0" w:color="auto"/>
                        <w:right w:val="none" w:sz="0" w:space="0" w:color="auto"/>
                      </w:divBdr>
                      <w:divsChild>
                        <w:div w:id="1143472387">
                          <w:marLeft w:val="0"/>
                          <w:marRight w:val="0"/>
                          <w:marTop w:val="0"/>
                          <w:marBottom w:val="0"/>
                          <w:divBdr>
                            <w:top w:val="none" w:sz="0" w:space="0" w:color="auto"/>
                            <w:left w:val="none" w:sz="0" w:space="0" w:color="auto"/>
                            <w:bottom w:val="none" w:sz="0" w:space="0" w:color="auto"/>
                            <w:right w:val="none" w:sz="0" w:space="0" w:color="auto"/>
                          </w:divBdr>
                          <w:divsChild>
                            <w:div w:id="171339202">
                              <w:marLeft w:val="0"/>
                              <w:marRight w:val="0"/>
                              <w:marTop w:val="0"/>
                              <w:marBottom w:val="0"/>
                              <w:divBdr>
                                <w:top w:val="none" w:sz="0" w:space="0" w:color="auto"/>
                                <w:left w:val="none" w:sz="0" w:space="0" w:color="auto"/>
                                <w:bottom w:val="none" w:sz="0" w:space="0" w:color="auto"/>
                                <w:right w:val="none" w:sz="0" w:space="0" w:color="auto"/>
                              </w:divBdr>
                              <w:divsChild>
                                <w:div w:id="2106681142">
                                  <w:marLeft w:val="0"/>
                                  <w:marRight w:val="0"/>
                                  <w:marTop w:val="0"/>
                                  <w:marBottom w:val="0"/>
                                  <w:divBdr>
                                    <w:top w:val="none" w:sz="0" w:space="0" w:color="auto"/>
                                    <w:left w:val="none" w:sz="0" w:space="0" w:color="auto"/>
                                    <w:bottom w:val="none" w:sz="0" w:space="0" w:color="auto"/>
                                    <w:right w:val="none" w:sz="0" w:space="0" w:color="auto"/>
                                  </w:divBdr>
                                </w:div>
                              </w:divsChild>
                            </w:div>
                            <w:div w:id="182479441">
                              <w:marLeft w:val="0"/>
                              <w:marRight w:val="0"/>
                              <w:marTop w:val="0"/>
                              <w:marBottom w:val="0"/>
                              <w:divBdr>
                                <w:top w:val="none" w:sz="0" w:space="0" w:color="auto"/>
                                <w:left w:val="none" w:sz="0" w:space="0" w:color="auto"/>
                                <w:bottom w:val="none" w:sz="0" w:space="0" w:color="auto"/>
                                <w:right w:val="none" w:sz="0" w:space="0" w:color="auto"/>
                              </w:divBdr>
                              <w:divsChild>
                                <w:div w:id="1836677055">
                                  <w:marLeft w:val="0"/>
                                  <w:marRight w:val="0"/>
                                  <w:marTop w:val="0"/>
                                  <w:marBottom w:val="0"/>
                                  <w:divBdr>
                                    <w:top w:val="none" w:sz="0" w:space="0" w:color="auto"/>
                                    <w:left w:val="none" w:sz="0" w:space="0" w:color="auto"/>
                                    <w:bottom w:val="none" w:sz="0" w:space="0" w:color="auto"/>
                                    <w:right w:val="none" w:sz="0" w:space="0" w:color="auto"/>
                                  </w:divBdr>
                                  <w:divsChild>
                                    <w:div w:id="164011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9505772">
          <w:marLeft w:val="0"/>
          <w:marRight w:val="0"/>
          <w:marTop w:val="0"/>
          <w:marBottom w:val="0"/>
          <w:divBdr>
            <w:top w:val="none" w:sz="0" w:space="0" w:color="auto"/>
            <w:left w:val="none" w:sz="0" w:space="0" w:color="auto"/>
            <w:bottom w:val="none" w:sz="0" w:space="0" w:color="auto"/>
            <w:right w:val="none" w:sz="0" w:space="0" w:color="auto"/>
          </w:divBdr>
          <w:divsChild>
            <w:div w:id="2095779693">
              <w:marLeft w:val="0"/>
              <w:marRight w:val="0"/>
              <w:marTop w:val="0"/>
              <w:marBottom w:val="0"/>
              <w:divBdr>
                <w:top w:val="none" w:sz="0" w:space="0" w:color="auto"/>
                <w:left w:val="none" w:sz="0" w:space="0" w:color="auto"/>
                <w:bottom w:val="none" w:sz="0" w:space="0" w:color="auto"/>
                <w:right w:val="none" w:sz="0" w:space="0" w:color="auto"/>
              </w:divBdr>
              <w:divsChild>
                <w:div w:id="1063024962">
                  <w:marLeft w:val="0"/>
                  <w:marRight w:val="0"/>
                  <w:marTop w:val="0"/>
                  <w:marBottom w:val="0"/>
                  <w:divBdr>
                    <w:top w:val="none" w:sz="0" w:space="0" w:color="auto"/>
                    <w:left w:val="none" w:sz="0" w:space="0" w:color="auto"/>
                    <w:bottom w:val="none" w:sz="0" w:space="0" w:color="auto"/>
                    <w:right w:val="none" w:sz="0" w:space="0" w:color="auto"/>
                  </w:divBdr>
                  <w:divsChild>
                    <w:div w:id="496848469">
                      <w:marLeft w:val="0"/>
                      <w:marRight w:val="0"/>
                      <w:marTop w:val="0"/>
                      <w:marBottom w:val="0"/>
                      <w:divBdr>
                        <w:top w:val="none" w:sz="0" w:space="0" w:color="auto"/>
                        <w:left w:val="none" w:sz="0" w:space="0" w:color="auto"/>
                        <w:bottom w:val="none" w:sz="0" w:space="0" w:color="auto"/>
                        <w:right w:val="none" w:sz="0" w:space="0" w:color="auto"/>
                      </w:divBdr>
                      <w:divsChild>
                        <w:div w:id="171835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642928">
          <w:marLeft w:val="0"/>
          <w:marRight w:val="0"/>
          <w:marTop w:val="0"/>
          <w:marBottom w:val="0"/>
          <w:divBdr>
            <w:top w:val="none" w:sz="0" w:space="0" w:color="auto"/>
            <w:left w:val="none" w:sz="0" w:space="0" w:color="auto"/>
            <w:bottom w:val="none" w:sz="0" w:space="0" w:color="auto"/>
            <w:right w:val="none" w:sz="0" w:space="0" w:color="auto"/>
          </w:divBdr>
          <w:divsChild>
            <w:div w:id="1453161990">
              <w:marLeft w:val="0"/>
              <w:marRight w:val="0"/>
              <w:marTop w:val="0"/>
              <w:marBottom w:val="0"/>
              <w:divBdr>
                <w:top w:val="none" w:sz="0" w:space="0" w:color="auto"/>
                <w:left w:val="none" w:sz="0" w:space="0" w:color="auto"/>
                <w:bottom w:val="none" w:sz="0" w:space="0" w:color="auto"/>
                <w:right w:val="none" w:sz="0" w:space="0" w:color="auto"/>
              </w:divBdr>
              <w:divsChild>
                <w:div w:id="1982492929">
                  <w:marLeft w:val="0"/>
                  <w:marRight w:val="0"/>
                  <w:marTop w:val="0"/>
                  <w:marBottom w:val="0"/>
                  <w:divBdr>
                    <w:top w:val="none" w:sz="0" w:space="0" w:color="auto"/>
                    <w:left w:val="none" w:sz="0" w:space="0" w:color="auto"/>
                    <w:bottom w:val="none" w:sz="0" w:space="0" w:color="auto"/>
                    <w:right w:val="none" w:sz="0" w:space="0" w:color="auto"/>
                  </w:divBdr>
                </w:div>
              </w:divsChild>
            </w:div>
            <w:div w:id="1474374739">
              <w:marLeft w:val="0"/>
              <w:marRight w:val="0"/>
              <w:marTop w:val="0"/>
              <w:marBottom w:val="0"/>
              <w:divBdr>
                <w:top w:val="none" w:sz="0" w:space="0" w:color="auto"/>
                <w:left w:val="none" w:sz="0" w:space="0" w:color="auto"/>
                <w:bottom w:val="none" w:sz="0" w:space="0" w:color="auto"/>
                <w:right w:val="none" w:sz="0" w:space="0" w:color="auto"/>
              </w:divBdr>
              <w:divsChild>
                <w:div w:id="1753357133">
                  <w:marLeft w:val="0"/>
                  <w:marRight w:val="0"/>
                  <w:marTop w:val="0"/>
                  <w:marBottom w:val="0"/>
                  <w:divBdr>
                    <w:top w:val="none" w:sz="0" w:space="0" w:color="auto"/>
                    <w:left w:val="none" w:sz="0" w:space="0" w:color="auto"/>
                    <w:bottom w:val="none" w:sz="0" w:space="0" w:color="auto"/>
                    <w:right w:val="none" w:sz="0" w:space="0" w:color="auto"/>
                  </w:divBdr>
                  <w:divsChild>
                    <w:div w:id="709501600">
                      <w:marLeft w:val="0"/>
                      <w:marRight w:val="0"/>
                      <w:marTop w:val="0"/>
                      <w:marBottom w:val="0"/>
                      <w:divBdr>
                        <w:top w:val="none" w:sz="0" w:space="0" w:color="auto"/>
                        <w:left w:val="none" w:sz="0" w:space="0" w:color="auto"/>
                        <w:bottom w:val="none" w:sz="0" w:space="0" w:color="auto"/>
                        <w:right w:val="none" w:sz="0" w:space="0" w:color="auto"/>
                      </w:divBdr>
                      <w:divsChild>
                        <w:div w:id="603339732">
                          <w:marLeft w:val="0"/>
                          <w:marRight w:val="0"/>
                          <w:marTop w:val="0"/>
                          <w:marBottom w:val="0"/>
                          <w:divBdr>
                            <w:top w:val="none" w:sz="0" w:space="0" w:color="auto"/>
                            <w:left w:val="none" w:sz="0" w:space="0" w:color="auto"/>
                            <w:bottom w:val="none" w:sz="0" w:space="0" w:color="auto"/>
                            <w:right w:val="none" w:sz="0" w:space="0" w:color="auto"/>
                          </w:divBdr>
                          <w:divsChild>
                            <w:div w:id="1303659472">
                              <w:marLeft w:val="0"/>
                              <w:marRight w:val="0"/>
                              <w:marTop w:val="0"/>
                              <w:marBottom w:val="0"/>
                              <w:divBdr>
                                <w:top w:val="none" w:sz="0" w:space="0" w:color="auto"/>
                                <w:left w:val="none" w:sz="0" w:space="0" w:color="auto"/>
                                <w:bottom w:val="none" w:sz="0" w:space="0" w:color="auto"/>
                                <w:right w:val="none" w:sz="0" w:space="0" w:color="auto"/>
                              </w:divBdr>
                              <w:divsChild>
                                <w:div w:id="17349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20881">
                          <w:marLeft w:val="0"/>
                          <w:marRight w:val="0"/>
                          <w:marTop w:val="0"/>
                          <w:marBottom w:val="0"/>
                          <w:divBdr>
                            <w:top w:val="none" w:sz="0" w:space="0" w:color="auto"/>
                            <w:left w:val="none" w:sz="0" w:space="0" w:color="auto"/>
                            <w:bottom w:val="none" w:sz="0" w:space="0" w:color="auto"/>
                            <w:right w:val="none" w:sz="0" w:space="0" w:color="auto"/>
                          </w:divBdr>
                          <w:divsChild>
                            <w:div w:id="1630745120">
                              <w:marLeft w:val="0"/>
                              <w:marRight w:val="0"/>
                              <w:marTop w:val="0"/>
                              <w:marBottom w:val="0"/>
                              <w:divBdr>
                                <w:top w:val="none" w:sz="0" w:space="0" w:color="auto"/>
                                <w:left w:val="none" w:sz="0" w:space="0" w:color="auto"/>
                                <w:bottom w:val="none" w:sz="0" w:space="0" w:color="auto"/>
                                <w:right w:val="none" w:sz="0" w:space="0" w:color="auto"/>
                              </w:divBdr>
                              <w:divsChild>
                                <w:div w:id="1275555029">
                                  <w:marLeft w:val="0"/>
                                  <w:marRight w:val="0"/>
                                  <w:marTop w:val="0"/>
                                  <w:marBottom w:val="0"/>
                                  <w:divBdr>
                                    <w:top w:val="none" w:sz="0" w:space="0" w:color="auto"/>
                                    <w:left w:val="none" w:sz="0" w:space="0" w:color="auto"/>
                                    <w:bottom w:val="none" w:sz="0" w:space="0" w:color="auto"/>
                                    <w:right w:val="none" w:sz="0" w:space="0" w:color="auto"/>
                                  </w:divBdr>
                                  <w:divsChild>
                                    <w:div w:id="128327440">
                                      <w:marLeft w:val="0"/>
                                      <w:marRight w:val="0"/>
                                      <w:marTop w:val="0"/>
                                      <w:marBottom w:val="0"/>
                                      <w:divBdr>
                                        <w:top w:val="none" w:sz="0" w:space="0" w:color="auto"/>
                                        <w:left w:val="none" w:sz="0" w:space="0" w:color="auto"/>
                                        <w:bottom w:val="none" w:sz="0" w:space="0" w:color="auto"/>
                                        <w:right w:val="none" w:sz="0" w:space="0" w:color="auto"/>
                                      </w:divBdr>
                                      <w:divsChild>
                                        <w:div w:id="1472137963">
                                          <w:marLeft w:val="0"/>
                                          <w:marRight w:val="0"/>
                                          <w:marTop w:val="0"/>
                                          <w:marBottom w:val="0"/>
                                          <w:divBdr>
                                            <w:top w:val="none" w:sz="0" w:space="0" w:color="auto"/>
                                            <w:left w:val="none" w:sz="0" w:space="0" w:color="auto"/>
                                            <w:bottom w:val="none" w:sz="0" w:space="0" w:color="auto"/>
                                            <w:right w:val="none" w:sz="0" w:space="0" w:color="auto"/>
                                          </w:divBdr>
                                          <w:divsChild>
                                            <w:div w:id="1044714786">
                                              <w:marLeft w:val="0"/>
                                              <w:marRight w:val="0"/>
                                              <w:marTop w:val="0"/>
                                              <w:marBottom w:val="0"/>
                                              <w:divBdr>
                                                <w:top w:val="none" w:sz="0" w:space="0" w:color="auto"/>
                                                <w:left w:val="none" w:sz="0" w:space="0" w:color="auto"/>
                                                <w:bottom w:val="none" w:sz="0" w:space="0" w:color="auto"/>
                                                <w:right w:val="none" w:sz="0" w:space="0" w:color="auto"/>
                                              </w:divBdr>
                                            </w:div>
                                          </w:divsChild>
                                        </w:div>
                                        <w:div w:id="202914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872670">
          <w:marLeft w:val="0"/>
          <w:marRight w:val="0"/>
          <w:marTop w:val="0"/>
          <w:marBottom w:val="0"/>
          <w:divBdr>
            <w:top w:val="none" w:sz="0" w:space="0" w:color="auto"/>
            <w:left w:val="none" w:sz="0" w:space="0" w:color="auto"/>
            <w:bottom w:val="none" w:sz="0" w:space="0" w:color="auto"/>
            <w:right w:val="none" w:sz="0" w:space="0" w:color="auto"/>
          </w:divBdr>
          <w:divsChild>
            <w:div w:id="583799650">
              <w:marLeft w:val="0"/>
              <w:marRight w:val="0"/>
              <w:marTop w:val="0"/>
              <w:marBottom w:val="0"/>
              <w:divBdr>
                <w:top w:val="none" w:sz="0" w:space="0" w:color="auto"/>
                <w:left w:val="none" w:sz="0" w:space="0" w:color="auto"/>
                <w:bottom w:val="none" w:sz="0" w:space="0" w:color="auto"/>
                <w:right w:val="none" w:sz="0" w:space="0" w:color="auto"/>
              </w:divBdr>
              <w:divsChild>
                <w:div w:id="266936290">
                  <w:marLeft w:val="0"/>
                  <w:marRight w:val="0"/>
                  <w:marTop w:val="0"/>
                  <w:marBottom w:val="0"/>
                  <w:divBdr>
                    <w:top w:val="none" w:sz="0" w:space="0" w:color="auto"/>
                    <w:left w:val="none" w:sz="0" w:space="0" w:color="auto"/>
                    <w:bottom w:val="none" w:sz="0" w:space="0" w:color="auto"/>
                    <w:right w:val="none" w:sz="0" w:space="0" w:color="auto"/>
                  </w:divBdr>
                </w:div>
              </w:divsChild>
            </w:div>
            <w:div w:id="65807124">
              <w:marLeft w:val="0"/>
              <w:marRight w:val="0"/>
              <w:marTop w:val="0"/>
              <w:marBottom w:val="0"/>
              <w:divBdr>
                <w:top w:val="none" w:sz="0" w:space="0" w:color="auto"/>
                <w:left w:val="none" w:sz="0" w:space="0" w:color="auto"/>
                <w:bottom w:val="none" w:sz="0" w:space="0" w:color="auto"/>
                <w:right w:val="none" w:sz="0" w:space="0" w:color="auto"/>
              </w:divBdr>
              <w:divsChild>
                <w:div w:id="861479448">
                  <w:marLeft w:val="0"/>
                  <w:marRight w:val="0"/>
                  <w:marTop w:val="0"/>
                  <w:marBottom w:val="0"/>
                  <w:divBdr>
                    <w:top w:val="none" w:sz="0" w:space="0" w:color="auto"/>
                    <w:left w:val="none" w:sz="0" w:space="0" w:color="auto"/>
                    <w:bottom w:val="none" w:sz="0" w:space="0" w:color="auto"/>
                    <w:right w:val="none" w:sz="0" w:space="0" w:color="auto"/>
                  </w:divBdr>
                  <w:divsChild>
                    <w:div w:id="1540434091">
                      <w:marLeft w:val="0"/>
                      <w:marRight w:val="0"/>
                      <w:marTop w:val="0"/>
                      <w:marBottom w:val="0"/>
                      <w:divBdr>
                        <w:top w:val="none" w:sz="0" w:space="0" w:color="auto"/>
                        <w:left w:val="none" w:sz="0" w:space="0" w:color="auto"/>
                        <w:bottom w:val="none" w:sz="0" w:space="0" w:color="auto"/>
                        <w:right w:val="none" w:sz="0" w:space="0" w:color="auto"/>
                      </w:divBdr>
                      <w:divsChild>
                        <w:div w:id="1903636479">
                          <w:marLeft w:val="0"/>
                          <w:marRight w:val="0"/>
                          <w:marTop w:val="0"/>
                          <w:marBottom w:val="0"/>
                          <w:divBdr>
                            <w:top w:val="none" w:sz="0" w:space="0" w:color="auto"/>
                            <w:left w:val="none" w:sz="0" w:space="0" w:color="auto"/>
                            <w:bottom w:val="none" w:sz="0" w:space="0" w:color="auto"/>
                            <w:right w:val="none" w:sz="0" w:space="0" w:color="auto"/>
                          </w:divBdr>
                          <w:divsChild>
                            <w:div w:id="421537187">
                              <w:marLeft w:val="0"/>
                              <w:marRight w:val="0"/>
                              <w:marTop w:val="0"/>
                              <w:marBottom w:val="0"/>
                              <w:divBdr>
                                <w:top w:val="none" w:sz="0" w:space="0" w:color="auto"/>
                                <w:left w:val="none" w:sz="0" w:space="0" w:color="auto"/>
                                <w:bottom w:val="none" w:sz="0" w:space="0" w:color="auto"/>
                                <w:right w:val="none" w:sz="0" w:space="0" w:color="auto"/>
                              </w:divBdr>
                              <w:divsChild>
                                <w:div w:id="314187792">
                                  <w:marLeft w:val="0"/>
                                  <w:marRight w:val="0"/>
                                  <w:marTop w:val="0"/>
                                  <w:marBottom w:val="0"/>
                                  <w:divBdr>
                                    <w:top w:val="none" w:sz="0" w:space="0" w:color="auto"/>
                                    <w:left w:val="none" w:sz="0" w:space="0" w:color="auto"/>
                                    <w:bottom w:val="none" w:sz="0" w:space="0" w:color="auto"/>
                                    <w:right w:val="none" w:sz="0" w:space="0" w:color="auto"/>
                                  </w:divBdr>
                                  <w:divsChild>
                                    <w:div w:id="1647322272">
                                      <w:marLeft w:val="0"/>
                                      <w:marRight w:val="0"/>
                                      <w:marTop w:val="0"/>
                                      <w:marBottom w:val="0"/>
                                      <w:divBdr>
                                        <w:top w:val="none" w:sz="0" w:space="0" w:color="auto"/>
                                        <w:left w:val="none" w:sz="0" w:space="0" w:color="auto"/>
                                        <w:bottom w:val="none" w:sz="0" w:space="0" w:color="auto"/>
                                        <w:right w:val="none" w:sz="0" w:space="0" w:color="auto"/>
                                      </w:divBdr>
                                      <w:divsChild>
                                        <w:div w:id="1699938424">
                                          <w:marLeft w:val="0"/>
                                          <w:marRight w:val="0"/>
                                          <w:marTop w:val="0"/>
                                          <w:marBottom w:val="0"/>
                                          <w:divBdr>
                                            <w:top w:val="none" w:sz="0" w:space="0" w:color="auto"/>
                                            <w:left w:val="none" w:sz="0" w:space="0" w:color="auto"/>
                                            <w:bottom w:val="none" w:sz="0" w:space="0" w:color="auto"/>
                                            <w:right w:val="none" w:sz="0" w:space="0" w:color="auto"/>
                                          </w:divBdr>
                                          <w:divsChild>
                                            <w:div w:id="751659535">
                                              <w:marLeft w:val="0"/>
                                              <w:marRight w:val="0"/>
                                              <w:marTop w:val="0"/>
                                              <w:marBottom w:val="0"/>
                                              <w:divBdr>
                                                <w:top w:val="none" w:sz="0" w:space="0" w:color="auto"/>
                                                <w:left w:val="none" w:sz="0" w:space="0" w:color="auto"/>
                                                <w:bottom w:val="none" w:sz="0" w:space="0" w:color="auto"/>
                                                <w:right w:val="none" w:sz="0" w:space="0" w:color="auto"/>
                                              </w:divBdr>
                                            </w:div>
                                          </w:divsChild>
                                        </w:div>
                                        <w:div w:id="23096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2305691">
          <w:marLeft w:val="0"/>
          <w:marRight w:val="0"/>
          <w:marTop w:val="0"/>
          <w:marBottom w:val="0"/>
          <w:divBdr>
            <w:top w:val="none" w:sz="0" w:space="0" w:color="auto"/>
            <w:left w:val="none" w:sz="0" w:space="0" w:color="auto"/>
            <w:bottom w:val="none" w:sz="0" w:space="0" w:color="auto"/>
            <w:right w:val="none" w:sz="0" w:space="0" w:color="auto"/>
          </w:divBdr>
          <w:divsChild>
            <w:div w:id="2076119481">
              <w:marLeft w:val="0"/>
              <w:marRight w:val="0"/>
              <w:marTop w:val="0"/>
              <w:marBottom w:val="0"/>
              <w:divBdr>
                <w:top w:val="none" w:sz="0" w:space="0" w:color="auto"/>
                <w:left w:val="none" w:sz="0" w:space="0" w:color="auto"/>
                <w:bottom w:val="none" w:sz="0" w:space="0" w:color="auto"/>
                <w:right w:val="none" w:sz="0" w:space="0" w:color="auto"/>
              </w:divBdr>
              <w:divsChild>
                <w:div w:id="19554954">
                  <w:marLeft w:val="0"/>
                  <w:marRight w:val="0"/>
                  <w:marTop w:val="0"/>
                  <w:marBottom w:val="0"/>
                  <w:divBdr>
                    <w:top w:val="none" w:sz="0" w:space="0" w:color="auto"/>
                    <w:left w:val="none" w:sz="0" w:space="0" w:color="auto"/>
                    <w:bottom w:val="none" w:sz="0" w:space="0" w:color="auto"/>
                    <w:right w:val="none" w:sz="0" w:space="0" w:color="auto"/>
                  </w:divBdr>
                </w:div>
              </w:divsChild>
            </w:div>
            <w:div w:id="1070076851">
              <w:marLeft w:val="0"/>
              <w:marRight w:val="0"/>
              <w:marTop w:val="0"/>
              <w:marBottom w:val="0"/>
              <w:divBdr>
                <w:top w:val="none" w:sz="0" w:space="0" w:color="auto"/>
                <w:left w:val="none" w:sz="0" w:space="0" w:color="auto"/>
                <w:bottom w:val="none" w:sz="0" w:space="0" w:color="auto"/>
                <w:right w:val="none" w:sz="0" w:space="0" w:color="auto"/>
              </w:divBdr>
              <w:divsChild>
                <w:div w:id="1627813478">
                  <w:marLeft w:val="0"/>
                  <w:marRight w:val="0"/>
                  <w:marTop w:val="0"/>
                  <w:marBottom w:val="0"/>
                  <w:divBdr>
                    <w:top w:val="none" w:sz="0" w:space="0" w:color="auto"/>
                    <w:left w:val="none" w:sz="0" w:space="0" w:color="auto"/>
                    <w:bottom w:val="none" w:sz="0" w:space="0" w:color="auto"/>
                    <w:right w:val="none" w:sz="0" w:space="0" w:color="auto"/>
                  </w:divBdr>
                  <w:divsChild>
                    <w:div w:id="2104297148">
                      <w:marLeft w:val="0"/>
                      <w:marRight w:val="0"/>
                      <w:marTop w:val="0"/>
                      <w:marBottom w:val="0"/>
                      <w:divBdr>
                        <w:top w:val="none" w:sz="0" w:space="0" w:color="auto"/>
                        <w:left w:val="none" w:sz="0" w:space="0" w:color="auto"/>
                        <w:bottom w:val="none" w:sz="0" w:space="0" w:color="auto"/>
                        <w:right w:val="none" w:sz="0" w:space="0" w:color="auto"/>
                      </w:divBdr>
                      <w:divsChild>
                        <w:div w:id="1007175541">
                          <w:marLeft w:val="0"/>
                          <w:marRight w:val="0"/>
                          <w:marTop w:val="0"/>
                          <w:marBottom w:val="0"/>
                          <w:divBdr>
                            <w:top w:val="none" w:sz="0" w:space="0" w:color="auto"/>
                            <w:left w:val="none" w:sz="0" w:space="0" w:color="auto"/>
                            <w:bottom w:val="none" w:sz="0" w:space="0" w:color="auto"/>
                            <w:right w:val="none" w:sz="0" w:space="0" w:color="auto"/>
                          </w:divBdr>
                          <w:divsChild>
                            <w:div w:id="1842696669">
                              <w:marLeft w:val="0"/>
                              <w:marRight w:val="0"/>
                              <w:marTop w:val="0"/>
                              <w:marBottom w:val="0"/>
                              <w:divBdr>
                                <w:top w:val="none" w:sz="0" w:space="0" w:color="auto"/>
                                <w:left w:val="none" w:sz="0" w:space="0" w:color="auto"/>
                                <w:bottom w:val="none" w:sz="0" w:space="0" w:color="auto"/>
                                <w:right w:val="none" w:sz="0" w:space="0" w:color="auto"/>
                              </w:divBdr>
                              <w:divsChild>
                                <w:div w:id="641083020">
                                  <w:marLeft w:val="0"/>
                                  <w:marRight w:val="0"/>
                                  <w:marTop w:val="0"/>
                                  <w:marBottom w:val="0"/>
                                  <w:divBdr>
                                    <w:top w:val="none" w:sz="0" w:space="0" w:color="auto"/>
                                    <w:left w:val="none" w:sz="0" w:space="0" w:color="auto"/>
                                    <w:bottom w:val="none" w:sz="0" w:space="0" w:color="auto"/>
                                    <w:right w:val="none" w:sz="0" w:space="0" w:color="auto"/>
                                  </w:divBdr>
                                  <w:divsChild>
                                    <w:div w:id="1290475623">
                                      <w:marLeft w:val="0"/>
                                      <w:marRight w:val="0"/>
                                      <w:marTop w:val="0"/>
                                      <w:marBottom w:val="0"/>
                                      <w:divBdr>
                                        <w:top w:val="none" w:sz="0" w:space="0" w:color="auto"/>
                                        <w:left w:val="none" w:sz="0" w:space="0" w:color="auto"/>
                                        <w:bottom w:val="none" w:sz="0" w:space="0" w:color="auto"/>
                                        <w:right w:val="none" w:sz="0" w:space="0" w:color="auto"/>
                                      </w:divBdr>
                                      <w:divsChild>
                                        <w:div w:id="650986190">
                                          <w:marLeft w:val="0"/>
                                          <w:marRight w:val="0"/>
                                          <w:marTop w:val="0"/>
                                          <w:marBottom w:val="0"/>
                                          <w:divBdr>
                                            <w:top w:val="none" w:sz="0" w:space="0" w:color="auto"/>
                                            <w:left w:val="none" w:sz="0" w:space="0" w:color="auto"/>
                                            <w:bottom w:val="none" w:sz="0" w:space="0" w:color="auto"/>
                                            <w:right w:val="none" w:sz="0" w:space="0" w:color="auto"/>
                                          </w:divBdr>
                                          <w:divsChild>
                                            <w:div w:id="2031252516">
                                              <w:marLeft w:val="0"/>
                                              <w:marRight w:val="0"/>
                                              <w:marTop w:val="0"/>
                                              <w:marBottom w:val="0"/>
                                              <w:divBdr>
                                                <w:top w:val="none" w:sz="0" w:space="0" w:color="auto"/>
                                                <w:left w:val="none" w:sz="0" w:space="0" w:color="auto"/>
                                                <w:bottom w:val="none" w:sz="0" w:space="0" w:color="auto"/>
                                                <w:right w:val="none" w:sz="0" w:space="0" w:color="auto"/>
                                              </w:divBdr>
                                            </w:div>
                                          </w:divsChild>
                                        </w:div>
                                        <w:div w:id="179925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94902">
          <w:marLeft w:val="0"/>
          <w:marRight w:val="0"/>
          <w:marTop w:val="0"/>
          <w:marBottom w:val="0"/>
          <w:divBdr>
            <w:top w:val="none" w:sz="0" w:space="0" w:color="auto"/>
            <w:left w:val="none" w:sz="0" w:space="0" w:color="auto"/>
            <w:bottom w:val="none" w:sz="0" w:space="0" w:color="auto"/>
            <w:right w:val="none" w:sz="0" w:space="0" w:color="auto"/>
          </w:divBdr>
          <w:divsChild>
            <w:div w:id="1197816446">
              <w:marLeft w:val="0"/>
              <w:marRight w:val="0"/>
              <w:marTop w:val="0"/>
              <w:marBottom w:val="0"/>
              <w:divBdr>
                <w:top w:val="none" w:sz="0" w:space="0" w:color="auto"/>
                <w:left w:val="none" w:sz="0" w:space="0" w:color="auto"/>
                <w:bottom w:val="none" w:sz="0" w:space="0" w:color="auto"/>
                <w:right w:val="none" w:sz="0" w:space="0" w:color="auto"/>
              </w:divBdr>
              <w:divsChild>
                <w:div w:id="370882267">
                  <w:marLeft w:val="0"/>
                  <w:marRight w:val="0"/>
                  <w:marTop w:val="0"/>
                  <w:marBottom w:val="0"/>
                  <w:divBdr>
                    <w:top w:val="none" w:sz="0" w:space="0" w:color="auto"/>
                    <w:left w:val="none" w:sz="0" w:space="0" w:color="auto"/>
                    <w:bottom w:val="none" w:sz="0" w:space="0" w:color="auto"/>
                    <w:right w:val="none" w:sz="0" w:space="0" w:color="auto"/>
                  </w:divBdr>
                  <w:divsChild>
                    <w:div w:id="1363633286">
                      <w:marLeft w:val="0"/>
                      <w:marRight w:val="0"/>
                      <w:marTop w:val="0"/>
                      <w:marBottom w:val="0"/>
                      <w:divBdr>
                        <w:top w:val="none" w:sz="0" w:space="0" w:color="auto"/>
                        <w:left w:val="none" w:sz="0" w:space="0" w:color="auto"/>
                        <w:bottom w:val="none" w:sz="0" w:space="0" w:color="auto"/>
                        <w:right w:val="none" w:sz="0" w:space="0" w:color="auto"/>
                      </w:divBdr>
                      <w:divsChild>
                        <w:div w:id="1970277699">
                          <w:marLeft w:val="0"/>
                          <w:marRight w:val="0"/>
                          <w:marTop w:val="0"/>
                          <w:marBottom w:val="0"/>
                          <w:divBdr>
                            <w:top w:val="none" w:sz="0" w:space="0" w:color="auto"/>
                            <w:left w:val="none" w:sz="0" w:space="0" w:color="auto"/>
                            <w:bottom w:val="none" w:sz="0" w:space="0" w:color="auto"/>
                            <w:right w:val="none" w:sz="0" w:space="0" w:color="auto"/>
                          </w:divBdr>
                          <w:divsChild>
                            <w:div w:id="1102066925">
                              <w:marLeft w:val="0"/>
                              <w:marRight w:val="0"/>
                              <w:marTop w:val="0"/>
                              <w:marBottom w:val="0"/>
                              <w:divBdr>
                                <w:top w:val="none" w:sz="0" w:space="0" w:color="auto"/>
                                <w:left w:val="none" w:sz="0" w:space="0" w:color="auto"/>
                                <w:bottom w:val="none" w:sz="0" w:space="0" w:color="auto"/>
                                <w:right w:val="none" w:sz="0" w:space="0" w:color="auto"/>
                              </w:divBdr>
                              <w:divsChild>
                                <w:div w:id="860625585">
                                  <w:marLeft w:val="0"/>
                                  <w:marRight w:val="0"/>
                                  <w:marTop w:val="0"/>
                                  <w:marBottom w:val="0"/>
                                  <w:divBdr>
                                    <w:top w:val="none" w:sz="0" w:space="0" w:color="auto"/>
                                    <w:left w:val="none" w:sz="0" w:space="0" w:color="auto"/>
                                    <w:bottom w:val="none" w:sz="0" w:space="0" w:color="auto"/>
                                    <w:right w:val="none" w:sz="0" w:space="0" w:color="auto"/>
                                  </w:divBdr>
                                  <w:divsChild>
                                    <w:div w:id="1612007907">
                                      <w:marLeft w:val="0"/>
                                      <w:marRight w:val="0"/>
                                      <w:marTop w:val="0"/>
                                      <w:marBottom w:val="0"/>
                                      <w:divBdr>
                                        <w:top w:val="none" w:sz="0" w:space="0" w:color="auto"/>
                                        <w:left w:val="none" w:sz="0" w:space="0" w:color="auto"/>
                                        <w:bottom w:val="none" w:sz="0" w:space="0" w:color="auto"/>
                                        <w:right w:val="none" w:sz="0" w:space="0" w:color="auto"/>
                                      </w:divBdr>
                                      <w:divsChild>
                                        <w:div w:id="1129472032">
                                          <w:marLeft w:val="0"/>
                                          <w:marRight w:val="0"/>
                                          <w:marTop w:val="0"/>
                                          <w:marBottom w:val="0"/>
                                          <w:divBdr>
                                            <w:top w:val="none" w:sz="0" w:space="0" w:color="auto"/>
                                            <w:left w:val="none" w:sz="0" w:space="0" w:color="auto"/>
                                            <w:bottom w:val="none" w:sz="0" w:space="0" w:color="auto"/>
                                            <w:right w:val="none" w:sz="0" w:space="0" w:color="auto"/>
                                          </w:divBdr>
                                          <w:divsChild>
                                            <w:div w:id="1123693029">
                                              <w:marLeft w:val="0"/>
                                              <w:marRight w:val="0"/>
                                              <w:marTop w:val="0"/>
                                              <w:marBottom w:val="0"/>
                                              <w:divBdr>
                                                <w:top w:val="none" w:sz="0" w:space="0" w:color="auto"/>
                                                <w:left w:val="none" w:sz="0" w:space="0" w:color="auto"/>
                                                <w:bottom w:val="none" w:sz="0" w:space="0" w:color="auto"/>
                                                <w:right w:val="none" w:sz="0" w:space="0" w:color="auto"/>
                                              </w:divBdr>
                                              <w:divsChild>
                                                <w:div w:id="52897206">
                                                  <w:marLeft w:val="0"/>
                                                  <w:marRight w:val="0"/>
                                                  <w:marTop w:val="0"/>
                                                  <w:marBottom w:val="0"/>
                                                  <w:divBdr>
                                                    <w:top w:val="none" w:sz="0" w:space="0" w:color="auto"/>
                                                    <w:left w:val="none" w:sz="0" w:space="0" w:color="auto"/>
                                                    <w:bottom w:val="none" w:sz="0" w:space="0" w:color="auto"/>
                                                    <w:right w:val="none" w:sz="0" w:space="0" w:color="auto"/>
                                                  </w:divBdr>
                                                  <w:divsChild>
                                                    <w:div w:id="528181959">
                                                      <w:marLeft w:val="0"/>
                                                      <w:marRight w:val="0"/>
                                                      <w:marTop w:val="0"/>
                                                      <w:marBottom w:val="0"/>
                                                      <w:divBdr>
                                                        <w:top w:val="none" w:sz="0" w:space="0" w:color="auto"/>
                                                        <w:left w:val="none" w:sz="0" w:space="0" w:color="auto"/>
                                                        <w:bottom w:val="none" w:sz="0" w:space="0" w:color="auto"/>
                                                        <w:right w:val="none" w:sz="0" w:space="0" w:color="auto"/>
                                                      </w:divBdr>
                                                      <w:divsChild>
                                                        <w:div w:id="1674456668">
                                                          <w:marLeft w:val="0"/>
                                                          <w:marRight w:val="0"/>
                                                          <w:marTop w:val="0"/>
                                                          <w:marBottom w:val="0"/>
                                                          <w:divBdr>
                                                            <w:top w:val="none" w:sz="0" w:space="0" w:color="auto"/>
                                                            <w:left w:val="none" w:sz="0" w:space="0" w:color="auto"/>
                                                            <w:bottom w:val="none" w:sz="0" w:space="0" w:color="auto"/>
                                                            <w:right w:val="none" w:sz="0" w:space="0" w:color="auto"/>
                                                          </w:divBdr>
                                                          <w:divsChild>
                                                            <w:div w:id="451243048">
                                                              <w:marLeft w:val="0"/>
                                                              <w:marRight w:val="0"/>
                                                              <w:marTop w:val="0"/>
                                                              <w:marBottom w:val="0"/>
                                                              <w:divBdr>
                                                                <w:top w:val="none" w:sz="0" w:space="0" w:color="auto"/>
                                                                <w:left w:val="none" w:sz="0" w:space="0" w:color="auto"/>
                                                                <w:bottom w:val="none" w:sz="0" w:space="0" w:color="auto"/>
                                                                <w:right w:val="none" w:sz="0" w:space="0" w:color="auto"/>
                                                              </w:divBdr>
                                                              <w:divsChild>
                                                                <w:div w:id="550657061">
                                                                  <w:marLeft w:val="0"/>
                                                                  <w:marRight w:val="0"/>
                                                                  <w:marTop w:val="0"/>
                                                                  <w:marBottom w:val="0"/>
                                                                  <w:divBdr>
                                                                    <w:top w:val="none" w:sz="0" w:space="0" w:color="auto"/>
                                                                    <w:left w:val="none" w:sz="0" w:space="0" w:color="auto"/>
                                                                    <w:bottom w:val="none" w:sz="0" w:space="0" w:color="auto"/>
                                                                    <w:right w:val="none" w:sz="0" w:space="0" w:color="auto"/>
                                                                  </w:divBdr>
                                                                  <w:divsChild>
                                                                    <w:div w:id="1509363871">
                                                                      <w:marLeft w:val="0"/>
                                                                      <w:marRight w:val="0"/>
                                                                      <w:marTop w:val="0"/>
                                                                      <w:marBottom w:val="0"/>
                                                                      <w:divBdr>
                                                                        <w:top w:val="none" w:sz="0" w:space="0" w:color="auto"/>
                                                                        <w:left w:val="none" w:sz="0" w:space="0" w:color="auto"/>
                                                                        <w:bottom w:val="none" w:sz="0" w:space="0" w:color="auto"/>
                                                                        <w:right w:val="none" w:sz="0" w:space="0" w:color="auto"/>
                                                                      </w:divBdr>
                                                                      <w:divsChild>
                                                                        <w:div w:id="600643581">
                                                                          <w:marLeft w:val="0"/>
                                                                          <w:marRight w:val="0"/>
                                                                          <w:marTop w:val="0"/>
                                                                          <w:marBottom w:val="0"/>
                                                                          <w:divBdr>
                                                                            <w:top w:val="none" w:sz="0" w:space="0" w:color="auto"/>
                                                                            <w:left w:val="none" w:sz="0" w:space="0" w:color="auto"/>
                                                                            <w:bottom w:val="none" w:sz="0" w:space="0" w:color="auto"/>
                                                                            <w:right w:val="none" w:sz="0" w:space="0" w:color="auto"/>
                                                                          </w:divBdr>
                                                                          <w:divsChild>
                                                                            <w:div w:id="1276446307">
                                                                              <w:marLeft w:val="0"/>
                                                                              <w:marRight w:val="0"/>
                                                                              <w:marTop w:val="0"/>
                                                                              <w:marBottom w:val="0"/>
                                                                              <w:divBdr>
                                                                                <w:top w:val="none" w:sz="0" w:space="0" w:color="auto"/>
                                                                                <w:left w:val="none" w:sz="0" w:space="0" w:color="auto"/>
                                                                                <w:bottom w:val="none" w:sz="0" w:space="0" w:color="auto"/>
                                                                                <w:right w:val="none" w:sz="0" w:space="0" w:color="auto"/>
                                                                              </w:divBdr>
                                                                              <w:divsChild>
                                                                                <w:div w:id="82142941">
                                                                                  <w:marLeft w:val="0"/>
                                                                                  <w:marRight w:val="0"/>
                                                                                  <w:marTop w:val="0"/>
                                                                                  <w:marBottom w:val="0"/>
                                                                                  <w:divBdr>
                                                                                    <w:top w:val="none" w:sz="0" w:space="0" w:color="auto"/>
                                                                                    <w:left w:val="none" w:sz="0" w:space="0" w:color="auto"/>
                                                                                    <w:bottom w:val="none" w:sz="0" w:space="0" w:color="auto"/>
                                                                                    <w:right w:val="none" w:sz="0" w:space="0" w:color="auto"/>
                                                                                  </w:divBdr>
                                                                                </w:div>
                                                                              </w:divsChild>
                                                                            </w:div>
                                                                            <w:div w:id="280579535">
                                                                              <w:marLeft w:val="0"/>
                                                                              <w:marRight w:val="0"/>
                                                                              <w:marTop w:val="0"/>
                                                                              <w:marBottom w:val="0"/>
                                                                              <w:divBdr>
                                                                                <w:top w:val="none" w:sz="0" w:space="0" w:color="auto"/>
                                                                                <w:left w:val="none" w:sz="0" w:space="0" w:color="auto"/>
                                                                                <w:bottom w:val="none" w:sz="0" w:space="0" w:color="auto"/>
                                                                                <w:right w:val="none" w:sz="0" w:space="0" w:color="auto"/>
                                                                              </w:divBdr>
                                                                              <w:divsChild>
                                                                                <w:div w:id="913776996">
                                                                                  <w:marLeft w:val="0"/>
                                                                                  <w:marRight w:val="0"/>
                                                                                  <w:marTop w:val="0"/>
                                                                                  <w:marBottom w:val="0"/>
                                                                                  <w:divBdr>
                                                                                    <w:top w:val="none" w:sz="0" w:space="0" w:color="auto"/>
                                                                                    <w:left w:val="none" w:sz="0" w:space="0" w:color="auto"/>
                                                                                    <w:bottom w:val="none" w:sz="0" w:space="0" w:color="auto"/>
                                                                                    <w:right w:val="none" w:sz="0" w:space="0" w:color="auto"/>
                                                                                  </w:divBdr>
                                                                                  <w:divsChild>
                                                                                    <w:div w:id="376855086">
                                                                                      <w:marLeft w:val="0"/>
                                                                                      <w:marRight w:val="0"/>
                                                                                      <w:marTop w:val="0"/>
                                                                                      <w:marBottom w:val="0"/>
                                                                                      <w:divBdr>
                                                                                        <w:top w:val="none" w:sz="0" w:space="0" w:color="auto"/>
                                                                                        <w:left w:val="none" w:sz="0" w:space="0" w:color="auto"/>
                                                                                        <w:bottom w:val="none" w:sz="0" w:space="0" w:color="auto"/>
                                                                                        <w:right w:val="none" w:sz="0" w:space="0" w:color="auto"/>
                                                                                      </w:divBdr>
                                                                                      <w:divsChild>
                                                                                        <w:div w:id="2056586828">
                                                                                          <w:marLeft w:val="0"/>
                                                                                          <w:marRight w:val="0"/>
                                                                                          <w:marTop w:val="0"/>
                                                                                          <w:marBottom w:val="0"/>
                                                                                          <w:divBdr>
                                                                                            <w:top w:val="none" w:sz="0" w:space="0" w:color="auto"/>
                                                                                            <w:left w:val="none" w:sz="0" w:space="0" w:color="auto"/>
                                                                                            <w:bottom w:val="none" w:sz="0" w:space="0" w:color="auto"/>
                                                                                            <w:right w:val="none" w:sz="0" w:space="0" w:color="auto"/>
                                                                                          </w:divBdr>
                                                                                          <w:divsChild>
                                                                                            <w:div w:id="1770344086">
                                                                                              <w:marLeft w:val="0"/>
                                                                                              <w:marRight w:val="0"/>
                                                                                              <w:marTop w:val="0"/>
                                                                                              <w:marBottom w:val="0"/>
                                                                                              <w:divBdr>
                                                                                                <w:top w:val="none" w:sz="0" w:space="0" w:color="auto"/>
                                                                                                <w:left w:val="none" w:sz="0" w:space="0" w:color="auto"/>
                                                                                                <w:bottom w:val="none" w:sz="0" w:space="0" w:color="auto"/>
                                                                                                <w:right w:val="none" w:sz="0" w:space="0" w:color="auto"/>
                                                                                              </w:divBdr>
                                                                                              <w:divsChild>
                                                                                                <w:div w:id="1169250349">
                                                                                                  <w:marLeft w:val="0"/>
                                                                                                  <w:marRight w:val="0"/>
                                                                                                  <w:marTop w:val="0"/>
                                                                                                  <w:marBottom w:val="0"/>
                                                                                                  <w:divBdr>
                                                                                                    <w:top w:val="none" w:sz="0" w:space="0" w:color="auto"/>
                                                                                                    <w:left w:val="none" w:sz="0" w:space="0" w:color="auto"/>
                                                                                                    <w:bottom w:val="none" w:sz="0" w:space="0" w:color="auto"/>
                                                                                                    <w:right w:val="none" w:sz="0" w:space="0" w:color="auto"/>
                                                                                                  </w:divBdr>
                                                                                                  <w:divsChild>
                                                                                                    <w:div w:id="349332162">
                                                                                                      <w:marLeft w:val="0"/>
                                                                                                      <w:marRight w:val="0"/>
                                                                                                      <w:marTop w:val="0"/>
                                                                                                      <w:marBottom w:val="0"/>
                                                                                                      <w:divBdr>
                                                                                                        <w:top w:val="none" w:sz="0" w:space="0" w:color="auto"/>
                                                                                                        <w:left w:val="none" w:sz="0" w:space="0" w:color="auto"/>
                                                                                                        <w:bottom w:val="none" w:sz="0" w:space="0" w:color="auto"/>
                                                                                                        <w:right w:val="none" w:sz="0" w:space="0" w:color="auto"/>
                                                                                                      </w:divBdr>
                                                                                                      <w:divsChild>
                                                                                                        <w:div w:id="349070754">
                                                                                                          <w:marLeft w:val="0"/>
                                                                                                          <w:marRight w:val="0"/>
                                                                                                          <w:marTop w:val="0"/>
                                                                                                          <w:marBottom w:val="0"/>
                                                                                                          <w:divBdr>
                                                                                                            <w:top w:val="none" w:sz="0" w:space="0" w:color="auto"/>
                                                                                                            <w:left w:val="none" w:sz="0" w:space="0" w:color="auto"/>
                                                                                                            <w:bottom w:val="none" w:sz="0" w:space="0" w:color="auto"/>
                                                                                                            <w:right w:val="none" w:sz="0" w:space="0" w:color="auto"/>
                                                                                                          </w:divBdr>
                                                                                                          <w:divsChild>
                                                                                                            <w:div w:id="216018407">
                                                                                                              <w:marLeft w:val="0"/>
                                                                                                              <w:marRight w:val="0"/>
                                                                                                              <w:marTop w:val="0"/>
                                                                                                              <w:marBottom w:val="0"/>
                                                                                                              <w:divBdr>
                                                                                                                <w:top w:val="none" w:sz="0" w:space="0" w:color="auto"/>
                                                                                                                <w:left w:val="none" w:sz="0" w:space="0" w:color="auto"/>
                                                                                                                <w:bottom w:val="none" w:sz="0" w:space="0" w:color="auto"/>
                                                                                                                <w:right w:val="none" w:sz="0" w:space="0" w:color="auto"/>
                                                                                                              </w:divBdr>
                                                                                                            </w:div>
                                                                                                          </w:divsChild>
                                                                                                        </w:div>
                                                                                                        <w:div w:id="165356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4098968">
                                                          <w:marLeft w:val="0"/>
                                                          <w:marRight w:val="0"/>
                                                          <w:marTop w:val="0"/>
                                                          <w:marBottom w:val="0"/>
                                                          <w:divBdr>
                                                            <w:top w:val="none" w:sz="0" w:space="0" w:color="auto"/>
                                                            <w:left w:val="none" w:sz="0" w:space="0" w:color="auto"/>
                                                            <w:bottom w:val="none" w:sz="0" w:space="0" w:color="auto"/>
                                                            <w:right w:val="none" w:sz="0" w:space="0" w:color="auto"/>
                                                          </w:divBdr>
                                                          <w:divsChild>
                                                            <w:div w:id="1438870472">
                                                              <w:marLeft w:val="0"/>
                                                              <w:marRight w:val="0"/>
                                                              <w:marTop w:val="0"/>
                                                              <w:marBottom w:val="0"/>
                                                              <w:divBdr>
                                                                <w:top w:val="none" w:sz="0" w:space="0" w:color="auto"/>
                                                                <w:left w:val="none" w:sz="0" w:space="0" w:color="auto"/>
                                                                <w:bottom w:val="none" w:sz="0" w:space="0" w:color="auto"/>
                                                                <w:right w:val="none" w:sz="0" w:space="0" w:color="auto"/>
                                                              </w:divBdr>
                                                              <w:divsChild>
                                                                <w:div w:id="60407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9605699">
                                  <w:marLeft w:val="0"/>
                                  <w:marRight w:val="0"/>
                                  <w:marTop w:val="0"/>
                                  <w:marBottom w:val="0"/>
                                  <w:divBdr>
                                    <w:top w:val="none" w:sz="0" w:space="0" w:color="auto"/>
                                    <w:left w:val="none" w:sz="0" w:space="0" w:color="auto"/>
                                    <w:bottom w:val="none" w:sz="0" w:space="0" w:color="auto"/>
                                    <w:right w:val="none" w:sz="0" w:space="0" w:color="auto"/>
                                  </w:divBdr>
                                  <w:divsChild>
                                    <w:div w:id="1345742935">
                                      <w:marLeft w:val="0"/>
                                      <w:marRight w:val="0"/>
                                      <w:marTop w:val="0"/>
                                      <w:marBottom w:val="0"/>
                                      <w:divBdr>
                                        <w:top w:val="none" w:sz="0" w:space="0" w:color="auto"/>
                                        <w:left w:val="none" w:sz="0" w:space="0" w:color="auto"/>
                                        <w:bottom w:val="none" w:sz="0" w:space="0" w:color="auto"/>
                                        <w:right w:val="none" w:sz="0" w:space="0" w:color="auto"/>
                                      </w:divBdr>
                                      <w:divsChild>
                                        <w:div w:id="1200892853">
                                          <w:marLeft w:val="0"/>
                                          <w:marRight w:val="0"/>
                                          <w:marTop w:val="0"/>
                                          <w:marBottom w:val="0"/>
                                          <w:divBdr>
                                            <w:top w:val="none" w:sz="0" w:space="0" w:color="auto"/>
                                            <w:left w:val="none" w:sz="0" w:space="0" w:color="auto"/>
                                            <w:bottom w:val="none" w:sz="0" w:space="0" w:color="auto"/>
                                            <w:right w:val="none" w:sz="0" w:space="0" w:color="auto"/>
                                          </w:divBdr>
                                          <w:divsChild>
                                            <w:div w:id="2026055154">
                                              <w:marLeft w:val="0"/>
                                              <w:marRight w:val="0"/>
                                              <w:marTop w:val="0"/>
                                              <w:marBottom w:val="0"/>
                                              <w:divBdr>
                                                <w:top w:val="none" w:sz="0" w:space="0" w:color="auto"/>
                                                <w:left w:val="none" w:sz="0" w:space="0" w:color="auto"/>
                                                <w:bottom w:val="none" w:sz="0" w:space="0" w:color="auto"/>
                                                <w:right w:val="none" w:sz="0" w:space="0" w:color="auto"/>
                                              </w:divBdr>
                                              <w:divsChild>
                                                <w:div w:id="164051066">
                                                  <w:marLeft w:val="0"/>
                                                  <w:marRight w:val="0"/>
                                                  <w:marTop w:val="0"/>
                                                  <w:marBottom w:val="0"/>
                                                  <w:divBdr>
                                                    <w:top w:val="none" w:sz="0" w:space="0" w:color="auto"/>
                                                    <w:left w:val="none" w:sz="0" w:space="0" w:color="auto"/>
                                                    <w:bottom w:val="none" w:sz="0" w:space="0" w:color="auto"/>
                                                    <w:right w:val="none" w:sz="0" w:space="0" w:color="auto"/>
                                                  </w:divBdr>
                                                </w:div>
                                                <w:div w:id="873468072">
                                                  <w:marLeft w:val="0"/>
                                                  <w:marRight w:val="0"/>
                                                  <w:marTop w:val="0"/>
                                                  <w:marBottom w:val="0"/>
                                                  <w:divBdr>
                                                    <w:top w:val="none" w:sz="0" w:space="0" w:color="auto"/>
                                                    <w:left w:val="none" w:sz="0" w:space="0" w:color="auto"/>
                                                    <w:bottom w:val="none" w:sz="0" w:space="0" w:color="auto"/>
                                                    <w:right w:val="none" w:sz="0" w:space="0" w:color="auto"/>
                                                  </w:divBdr>
                                                  <w:divsChild>
                                                    <w:div w:id="836115087">
                                                      <w:marLeft w:val="0"/>
                                                      <w:marRight w:val="0"/>
                                                      <w:marTop w:val="0"/>
                                                      <w:marBottom w:val="0"/>
                                                      <w:divBdr>
                                                        <w:top w:val="none" w:sz="0" w:space="0" w:color="auto"/>
                                                        <w:left w:val="none" w:sz="0" w:space="0" w:color="auto"/>
                                                        <w:bottom w:val="none" w:sz="0" w:space="0" w:color="auto"/>
                                                        <w:right w:val="none" w:sz="0" w:space="0" w:color="auto"/>
                                                      </w:divBdr>
                                                    </w:div>
                                                    <w:div w:id="209138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092295">
                                  <w:marLeft w:val="0"/>
                                  <w:marRight w:val="0"/>
                                  <w:marTop w:val="0"/>
                                  <w:marBottom w:val="0"/>
                                  <w:divBdr>
                                    <w:top w:val="none" w:sz="0" w:space="0" w:color="auto"/>
                                    <w:left w:val="none" w:sz="0" w:space="0" w:color="auto"/>
                                    <w:bottom w:val="none" w:sz="0" w:space="0" w:color="auto"/>
                                    <w:right w:val="none" w:sz="0" w:space="0" w:color="auto"/>
                                  </w:divBdr>
                                  <w:divsChild>
                                    <w:div w:id="1790274728">
                                      <w:marLeft w:val="0"/>
                                      <w:marRight w:val="0"/>
                                      <w:marTop w:val="0"/>
                                      <w:marBottom w:val="0"/>
                                      <w:divBdr>
                                        <w:top w:val="none" w:sz="0" w:space="0" w:color="auto"/>
                                        <w:left w:val="none" w:sz="0" w:space="0" w:color="auto"/>
                                        <w:bottom w:val="none" w:sz="0" w:space="0" w:color="auto"/>
                                        <w:right w:val="none" w:sz="0" w:space="0" w:color="auto"/>
                                      </w:divBdr>
                                      <w:divsChild>
                                        <w:div w:id="40491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5988523">
                  <w:marLeft w:val="0"/>
                  <w:marRight w:val="0"/>
                  <w:marTop w:val="0"/>
                  <w:marBottom w:val="0"/>
                  <w:divBdr>
                    <w:top w:val="none" w:sz="0" w:space="0" w:color="auto"/>
                    <w:left w:val="none" w:sz="0" w:space="0" w:color="auto"/>
                    <w:bottom w:val="none" w:sz="0" w:space="0" w:color="auto"/>
                    <w:right w:val="none" w:sz="0" w:space="0" w:color="auto"/>
                  </w:divBdr>
                  <w:divsChild>
                    <w:div w:id="1207375582">
                      <w:marLeft w:val="0"/>
                      <w:marRight w:val="0"/>
                      <w:marTop w:val="0"/>
                      <w:marBottom w:val="0"/>
                      <w:divBdr>
                        <w:top w:val="none" w:sz="0" w:space="0" w:color="auto"/>
                        <w:left w:val="none" w:sz="0" w:space="0" w:color="auto"/>
                        <w:bottom w:val="none" w:sz="0" w:space="0" w:color="auto"/>
                        <w:right w:val="none" w:sz="0" w:space="0" w:color="auto"/>
                      </w:divBdr>
                      <w:divsChild>
                        <w:div w:id="482544155">
                          <w:marLeft w:val="0"/>
                          <w:marRight w:val="0"/>
                          <w:marTop w:val="0"/>
                          <w:marBottom w:val="0"/>
                          <w:divBdr>
                            <w:top w:val="none" w:sz="0" w:space="0" w:color="auto"/>
                            <w:left w:val="none" w:sz="0" w:space="0" w:color="auto"/>
                            <w:bottom w:val="none" w:sz="0" w:space="0" w:color="auto"/>
                            <w:right w:val="none" w:sz="0" w:space="0" w:color="auto"/>
                          </w:divBdr>
                          <w:divsChild>
                            <w:div w:id="1790009922">
                              <w:marLeft w:val="0"/>
                              <w:marRight w:val="0"/>
                              <w:marTop w:val="0"/>
                              <w:marBottom w:val="0"/>
                              <w:divBdr>
                                <w:top w:val="none" w:sz="0" w:space="0" w:color="auto"/>
                                <w:left w:val="none" w:sz="0" w:space="0" w:color="auto"/>
                                <w:bottom w:val="none" w:sz="0" w:space="0" w:color="auto"/>
                                <w:right w:val="none" w:sz="0" w:space="0" w:color="auto"/>
                              </w:divBdr>
                              <w:divsChild>
                                <w:div w:id="1635671748">
                                  <w:marLeft w:val="0"/>
                                  <w:marRight w:val="0"/>
                                  <w:marTop w:val="0"/>
                                  <w:marBottom w:val="0"/>
                                  <w:divBdr>
                                    <w:top w:val="none" w:sz="0" w:space="0" w:color="auto"/>
                                    <w:left w:val="none" w:sz="0" w:space="0" w:color="auto"/>
                                    <w:bottom w:val="none" w:sz="0" w:space="0" w:color="auto"/>
                                    <w:right w:val="none" w:sz="0" w:space="0" w:color="auto"/>
                                  </w:divBdr>
                                  <w:divsChild>
                                    <w:div w:id="1539194640">
                                      <w:marLeft w:val="0"/>
                                      <w:marRight w:val="0"/>
                                      <w:marTop w:val="0"/>
                                      <w:marBottom w:val="0"/>
                                      <w:divBdr>
                                        <w:top w:val="none" w:sz="0" w:space="0" w:color="auto"/>
                                        <w:left w:val="none" w:sz="0" w:space="0" w:color="auto"/>
                                        <w:bottom w:val="none" w:sz="0" w:space="0" w:color="auto"/>
                                        <w:right w:val="none" w:sz="0" w:space="0" w:color="auto"/>
                                      </w:divBdr>
                                      <w:divsChild>
                                        <w:div w:id="21460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8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6879076">
      <w:bodyDiv w:val="1"/>
      <w:marLeft w:val="0"/>
      <w:marRight w:val="0"/>
      <w:marTop w:val="0"/>
      <w:marBottom w:val="0"/>
      <w:divBdr>
        <w:top w:val="none" w:sz="0" w:space="0" w:color="auto"/>
        <w:left w:val="none" w:sz="0" w:space="0" w:color="auto"/>
        <w:bottom w:val="none" w:sz="0" w:space="0" w:color="auto"/>
        <w:right w:val="none" w:sz="0" w:space="0" w:color="auto"/>
      </w:divBdr>
    </w:div>
    <w:div w:id="1768649060">
      <w:bodyDiv w:val="1"/>
      <w:marLeft w:val="0"/>
      <w:marRight w:val="0"/>
      <w:marTop w:val="0"/>
      <w:marBottom w:val="0"/>
      <w:divBdr>
        <w:top w:val="none" w:sz="0" w:space="0" w:color="auto"/>
        <w:left w:val="none" w:sz="0" w:space="0" w:color="auto"/>
        <w:bottom w:val="none" w:sz="0" w:space="0" w:color="auto"/>
        <w:right w:val="none" w:sz="0" w:space="0" w:color="auto"/>
      </w:divBdr>
      <w:divsChild>
        <w:div w:id="1007826894">
          <w:marLeft w:val="0"/>
          <w:marRight w:val="0"/>
          <w:marTop w:val="0"/>
          <w:marBottom w:val="0"/>
          <w:divBdr>
            <w:top w:val="none" w:sz="0" w:space="0" w:color="auto"/>
            <w:left w:val="none" w:sz="0" w:space="0" w:color="auto"/>
            <w:bottom w:val="none" w:sz="0" w:space="0" w:color="auto"/>
            <w:right w:val="none" w:sz="0" w:space="0" w:color="auto"/>
          </w:divBdr>
          <w:divsChild>
            <w:div w:id="95178706">
              <w:marLeft w:val="0"/>
              <w:marRight w:val="0"/>
              <w:marTop w:val="0"/>
              <w:marBottom w:val="0"/>
              <w:divBdr>
                <w:top w:val="none" w:sz="0" w:space="0" w:color="auto"/>
                <w:left w:val="none" w:sz="0" w:space="0" w:color="auto"/>
                <w:bottom w:val="none" w:sz="0" w:space="0" w:color="auto"/>
                <w:right w:val="none" w:sz="0" w:space="0" w:color="auto"/>
              </w:divBdr>
              <w:divsChild>
                <w:div w:id="1176310895">
                  <w:marLeft w:val="0"/>
                  <w:marRight w:val="0"/>
                  <w:marTop w:val="0"/>
                  <w:marBottom w:val="0"/>
                  <w:divBdr>
                    <w:top w:val="none" w:sz="0" w:space="0" w:color="auto"/>
                    <w:left w:val="none" w:sz="0" w:space="0" w:color="auto"/>
                    <w:bottom w:val="none" w:sz="0" w:space="0" w:color="auto"/>
                    <w:right w:val="none" w:sz="0" w:space="0" w:color="auto"/>
                  </w:divBdr>
                </w:div>
              </w:divsChild>
            </w:div>
            <w:div w:id="1086419017">
              <w:marLeft w:val="0"/>
              <w:marRight w:val="0"/>
              <w:marTop w:val="0"/>
              <w:marBottom w:val="0"/>
              <w:divBdr>
                <w:top w:val="none" w:sz="0" w:space="0" w:color="auto"/>
                <w:left w:val="none" w:sz="0" w:space="0" w:color="auto"/>
                <w:bottom w:val="none" w:sz="0" w:space="0" w:color="auto"/>
                <w:right w:val="none" w:sz="0" w:space="0" w:color="auto"/>
              </w:divBdr>
              <w:divsChild>
                <w:div w:id="146993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8614">
      <w:bodyDiv w:val="1"/>
      <w:marLeft w:val="0"/>
      <w:marRight w:val="0"/>
      <w:marTop w:val="0"/>
      <w:marBottom w:val="0"/>
      <w:divBdr>
        <w:top w:val="none" w:sz="0" w:space="0" w:color="auto"/>
        <w:left w:val="none" w:sz="0" w:space="0" w:color="auto"/>
        <w:bottom w:val="none" w:sz="0" w:space="0" w:color="auto"/>
        <w:right w:val="none" w:sz="0" w:space="0" w:color="auto"/>
      </w:divBdr>
    </w:div>
    <w:div w:id="1830100592">
      <w:bodyDiv w:val="1"/>
      <w:marLeft w:val="0"/>
      <w:marRight w:val="0"/>
      <w:marTop w:val="0"/>
      <w:marBottom w:val="0"/>
      <w:divBdr>
        <w:top w:val="none" w:sz="0" w:space="0" w:color="auto"/>
        <w:left w:val="none" w:sz="0" w:space="0" w:color="auto"/>
        <w:bottom w:val="none" w:sz="0" w:space="0" w:color="auto"/>
        <w:right w:val="none" w:sz="0" w:space="0" w:color="auto"/>
      </w:divBdr>
      <w:divsChild>
        <w:div w:id="1568688653">
          <w:marLeft w:val="0"/>
          <w:marRight w:val="0"/>
          <w:marTop w:val="0"/>
          <w:marBottom w:val="0"/>
          <w:divBdr>
            <w:top w:val="none" w:sz="0" w:space="0" w:color="auto"/>
            <w:left w:val="none" w:sz="0" w:space="0" w:color="auto"/>
            <w:bottom w:val="none" w:sz="0" w:space="0" w:color="auto"/>
            <w:right w:val="none" w:sz="0" w:space="0" w:color="auto"/>
          </w:divBdr>
          <w:divsChild>
            <w:div w:id="1499349466">
              <w:marLeft w:val="0"/>
              <w:marRight w:val="0"/>
              <w:marTop w:val="0"/>
              <w:marBottom w:val="0"/>
              <w:divBdr>
                <w:top w:val="none" w:sz="0" w:space="0" w:color="auto"/>
                <w:left w:val="none" w:sz="0" w:space="0" w:color="auto"/>
                <w:bottom w:val="none" w:sz="0" w:space="0" w:color="auto"/>
                <w:right w:val="none" w:sz="0" w:space="0" w:color="auto"/>
              </w:divBdr>
              <w:divsChild>
                <w:div w:id="703680393">
                  <w:marLeft w:val="0"/>
                  <w:marRight w:val="0"/>
                  <w:marTop w:val="0"/>
                  <w:marBottom w:val="0"/>
                  <w:divBdr>
                    <w:top w:val="none" w:sz="0" w:space="0" w:color="auto"/>
                    <w:left w:val="none" w:sz="0" w:space="0" w:color="auto"/>
                    <w:bottom w:val="none" w:sz="0" w:space="0" w:color="auto"/>
                    <w:right w:val="none" w:sz="0" w:space="0" w:color="auto"/>
                  </w:divBdr>
                  <w:divsChild>
                    <w:div w:id="163174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648369">
      <w:bodyDiv w:val="1"/>
      <w:marLeft w:val="0"/>
      <w:marRight w:val="0"/>
      <w:marTop w:val="0"/>
      <w:marBottom w:val="0"/>
      <w:divBdr>
        <w:top w:val="none" w:sz="0" w:space="0" w:color="auto"/>
        <w:left w:val="none" w:sz="0" w:space="0" w:color="auto"/>
        <w:bottom w:val="none" w:sz="0" w:space="0" w:color="auto"/>
        <w:right w:val="none" w:sz="0" w:space="0" w:color="auto"/>
      </w:divBdr>
    </w:div>
    <w:div w:id="1884293701">
      <w:bodyDiv w:val="1"/>
      <w:marLeft w:val="0"/>
      <w:marRight w:val="0"/>
      <w:marTop w:val="0"/>
      <w:marBottom w:val="0"/>
      <w:divBdr>
        <w:top w:val="none" w:sz="0" w:space="0" w:color="auto"/>
        <w:left w:val="none" w:sz="0" w:space="0" w:color="auto"/>
        <w:bottom w:val="none" w:sz="0" w:space="0" w:color="auto"/>
        <w:right w:val="none" w:sz="0" w:space="0" w:color="auto"/>
      </w:divBdr>
    </w:div>
    <w:div w:id="2012951436">
      <w:bodyDiv w:val="1"/>
      <w:marLeft w:val="0"/>
      <w:marRight w:val="0"/>
      <w:marTop w:val="0"/>
      <w:marBottom w:val="0"/>
      <w:divBdr>
        <w:top w:val="none" w:sz="0" w:space="0" w:color="auto"/>
        <w:left w:val="none" w:sz="0" w:space="0" w:color="auto"/>
        <w:bottom w:val="none" w:sz="0" w:space="0" w:color="auto"/>
        <w:right w:val="none" w:sz="0" w:space="0" w:color="auto"/>
      </w:divBdr>
    </w:div>
    <w:div w:id="2038777580">
      <w:bodyDiv w:val="1"/>
      <w:marLeft w:val="0"/>
      <w:marRight w:val="0"/>
      <w:marTop w:val="0"/>
      <w:marBottom w:val="0"/>
      <w:divBdr>
        <w:top w:val="none" w:sz="0" w:space="0" w:color="auto"/>
        <w:left w:val="none" w:sz="0" w:space="0" w:color="auto"/>
        <w:bottom w:val="none" w:sz="0" w:space="0" w:color="auto"/>
        <w:right w:val="none" w:sz="0" w:space="0" w:color="auto"/>
      </w:divBdr>
    </w:div>
    <w:div w:id="2135521347">
      <w:bodyDiv w:val="1"/>
      <w:marLeft w:val="0"/>
      <w:marRight w:val="0"/>
      <w:marTop w:val="0"/>
      <w:marBottom w:val="0"/>
      <w:divBdr>
        <w:top w:val="none" w:sz="0" w:space="0" w:color="auto"/>
        <w:left w:val="none" w:sz="0" w:space="0" w:color="auto"/>
        <w:bottom w:val="none" w:sz="0" w:space="0" w:color="auto"/>
        <w:right w:val="none" w:sz="0" w:space="0" w:color="auto"/>
      </w:divBdr>
      <w:divsChild>
        <w:div w:id="1465074266">
          <w:marLeft w:val="0"/>
          <w:marRight w:val="0"/>
          <w:marTop w:val="0"/>
          <w:marBottom w:val="0"/>
          <w:divBdr>
            <w:top w:val="none" w:sz="0" w:space="0" w:color="auto"/>
            <w:left w:val="none" w:sz="0" w:space="0" w:color="auto"/>
            <w:bottom w:val="none" w:sz="0" w:space="0" w:color="auto"/>
            <w:right w:val="none" w:sz="0" w:space="0" w:color="auto"/>
          </w:divBdr>
          <w:divsChild>
            <w:div w:id="986317950">
              <w:marLeft w:val="0"/>
              <w:marRight w:val="0"/>
              <w:marTop w:val="0"/>
              <w:marBottom w:val="0"/>
              <w:divBdr>
                <w:top w:val="none" w:sz="0" w:space="0" w:color="auto"/>
                <w:left w:val="none" w:sz="0" w:space="0" w:color="auto"/>
                <w:bottom w:val="none" w:sz="0" w:space="0" w:color="auto"/>
                <w:right w:val="none" w:sz="0" w:space="0" w:color="auto"/>
              </w:divBdr>
              <w:divsChild>
                <w:div w:id="1299070972">
                  <w:marLeft w:val="0"/>
                  <w:marRight w:val="0"/>
                  <w:marTop w:val="0"/>
                  <w:marBottom w:val="0"/>
                  <w:divBdr>
                    <w:top w:val="none" w:sz="0" w:space="0" w:color="auto"/>
                    <w:left w:val="none" w:sz="0" w:space="0" w:color="auto"/>
                    <w:bottom w:val="none" w:sz="0" w:space="0" w:color="auto"/>
                    <w:right w:val="none" w:sz="0" w:space="0" w:color="auto"/>
                  </w:divBdr>
                  <w:divsChild>
                    <w:div w:id="210425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4F36EA8CA59B740AA7C67B872E6419D" ma:contentTypeVersion="4" ma:contentTypeDescription="Ein neues Dokument erstellen." ma:contentTypeScope="" ma:versionID="bb27246387a374c86c893319eeea9785">
  <xsd:schema xmlns:xsd="http://www.w3.org/2001/XMLSchema" xmlns:xs="http://www.w3.org/2001/XMLSchema" xmlns:p="http://schemas.microsoft.com/office/2006/metadata/properties" xmlns:ns3="16aa89ba-ed1e-48df-8ac7-5d518dea7e11" targetNamespace="http://schemas.microsoft.com/office/2006/metadata/properties" ma:root="true" ma:fieldsID="f7ed53bccdfcfbbcfc284b60295cb754" ns3:_="">
    <xsd:import namespace="16aa89ba-ed1e-48df-8ac7-5d518dea7e11"/>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aa89ba-ed1e-48df-8ac7-5d518dea7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B3826E-9D4D-44AB-959F-35CC54785300}">
  <ds:schemaRefs>
    <ds:schemaRef ds:uri="http://schemas.microsoft.com/office/2006/documentManagement/types"/>
    <ds:schemaRef ds:uri="16aa89ba-ed1e-48df-8ac7-5d518dea7e11"/>
    <ds:schemaRef ds:uri="http://purl.org/dc/terms/"/>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6C40186-19B9-4F21-A8AA-1BA70E8B0494}">
  <ds:schemaRefs>
    <ds:schemaRef ds:uri="http://schemas.microsoft.com/sharepoint/v3/contenttype/forms"/>
  </ds:schemaRefs>
</ds:datastoreItem>
</file>

<file path=customXml/itemProps3.xml><?xml version="1.0" encoding="utf-8"?>
<ds:datastoreItem xmlns:ds="http://schemas.openxmlformats.org/officeDocument/2006/customXml" ds:itemID="{8E5BE781-E48E-4268-BC00-A72AB4FD7B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aa89ba-ed1e-48df-8ac7-5d518dea7e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2946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Severin Wegener | Kaunertal Tourismus</dc:creator>
  <cp:keywords/>
  <dc:description/>
  <cp:lastModifiedBy>Annalena Walch | Erlebnisraum Kaunertal</cp:lastModifiedBy>
  <cp:revision>5</cp:revision>
  <dcterms:created xsi:type="dcterms:W3CDTF">2024-09-23T08:47:00Z</dcterms:created>
  <dcterms:modified xsi:type="dcterms:W3CDTF">2024-09-24T08:00:00Z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0x01010054F36EA8CA59B740AA7C67B872E6419D</vt:lpwstr>
  </property>
</Properties>
</file>