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61124F" w14:textId="7A01AC6F" w:rsidR="004F09C5" w:rsidRPr="006760BA" w:rsidRDefault="004F09C5" w:rsidP="00485544">
      <w:pPr>
        <w:spacing w:after="0" w:line="360" w:lineRule="auto"/>
        <w:rPr>
          <w:rStyle w:val="Fett"/>
          <w:rFonts w:cstheme="minorHAnsi"/>
          <w:b w:val="0"/>
          <w:bCs w:val="0"/>
        </w:rPr>
      </w:pPr>
    </w:p>
    <w:p w14:paraId="18745C8B" w14:textId="3AB5E7FC" w:rsidR="00B75A45" w:rsidRPr="00731B89" w:rsidRDefault="00731B89" w:rsidP="00B75A45">
      <w:pPr>
        <w:spacing w:after="0"/>
        <w:rPr>
          <w:b/>
          <w:bCs/>
          <w:sz w:val="44"/>
          <w:szCs w:val="44"/>
        </w:rPr>
      </w:pPr>
      <w:r w:rsidRPr="00731B89">
        <w:rPr>
          <w:b/>
          <w:bCs/>
          <w:sz w:val="44"/>
          <w:szCs w:val="44"/>
        </w:rPr>
        <w:t>OPEN FACES 2025 // Kaunert</w:t>
      </w:r>
      <w:r>
        <w:rPr>
          <w:b/>
          <w:bCs/>
          <w:sz w:val="44"/>
          <w:szCs w:val="44"/>
        </w:rPr>
        <w:t>al</w:t>
      </w:r>
    </w:p>
    <w:p w14:paraId="25FE859C" w14:textId="59E2ABD5" w:rsidR="00B75A45" w:rsidRPr="00731B89" w:rsidRDefault="00731B89" w:rsidP="00B75A45">
      <w:pPr>
        <w:spacing w:after="0"/>
        <w:rPr>
          <w:b/>
          <w:bCs/>
          <w:sz w:val="28"/>
          <w:szCs w:val="28"/>
        </w:rPr>
      </w:pPr>
      <w:r w:rsidRPr="00731B89">
        <w:rPr>
          <w:b/>
          <w:bCs/>
          <w:sz w:val="28"/>
          <w:szCs w:val="28"/>
        </w:rPr>
        <w:t>Freeride-Action auf höchstem N</w:t>
      </w:r>
      <w:r>
        <w:rPr>
          <w:b/>
          <w:bCs/>
          <w:sz w:val="28"/>
          <w:szCs w:val="28"/>
        </w:rPr>
        <w:t>iveau</w:t>
      </w:r>
    </w:p>
    <w:p w14:paraId="7891B612" w14:textId="35DA69FA" w:rsidR="004066AD" w:rsidRPr="00731B89" w:rsidRDefault="004066AD" w:rsidP="00B75A45">
      <w:pPr>
        <w:spacing w:after="0"/>
        <w:rPr>
          <w:b/>
          <w:bCs/>
          <w:sz w:val="28"/>
          <w:szCs w:val="28"/>
        </w:rPr>
      </w:pPr>
    </w:p>
    <w:p w14:paraId="573A5561" w14:textId="3FF4132D" w:rsidR="003E5737" w:rsidRDefault="00792CF4" w:rsidP="003E5737">
      <w:pPr>
        <w:spacing w:after="0" w:line="240" w:lineRule="auto"/>
        <w:rPr>
          <w:rFonts w:cstheme="minorHAnsi"/>
          <w:b/>
          <w:bCs/>
          <w:lang w:eastAsia="de-DE"/>
        </w:rPr>
      </w:pPr>
      <w:r w:rsidRPr="00792CF4">
        <w:rPr>
          <w:rFonts w:cstheme="minorHAnsi"/>
          <w:b/>
          <w:bCs/>
          <w:lang w:eastAsia="de-DE"/>
        </w:rPr>
        <w:t>Das große Finale der Saison</w:t>
      </w:r>
      <w:r w:rsidR="00FD7D01">
        <w:rPr>
          <w:rFonts w:cstheme="minorHAnsi"/>
          <w:b/>
          <w:bCs/>
          <w:lang w:eastAsia="de-DE"/>
        </w:rPr>
        <w:t xml:space="preserve"> am 12.04.2025</w:t>
      </w:r>
      <w:r w:rsidRPr="00792CF4">
        <w:rPr>
          <w:rFonts w:cstheme="minorHAnsi"/>
          <w:b/>
          <w:bCs/>
          <w:lang w:eastAsia="de-DE"/>
        </w:rPr>
        <w:t>: Im Rahmen der legendären Spring Classics am Kaunertaler Gletscher wird der letzte Stopp der Saison zelebriert. Ein Event voller Freeride-Action und Frühlingsstimmung – der perfekte Abschluss einer grandiosen Saison.</w:t>
      </w:r>
    </w:p>
    <w:p w14:paraId="2EBBC417" w14:textId="77777777" w:rsidR="00792CF4" w:rsidRPr="00532CFA" w:rsidRDefault="00792CF4" w:rsidP="003E5737">
      <w:pPr>
        <w:spacing w:after="0" w:line="240" w:lineRule="auto"/>
        <w:rPr>
          <w:rFonts w:cstheme="minorHAnsi"/>
          <w:lang w:eastAsia="de-DE"/>
        </w:rPr>
      </w:pPr>
    </w:p>
    <w:p w14:paraId="7D2C2F1B" w14:textId="77777777" w:rsidR="00B96DE1" w:rsidRPr="00B96DE1" w:rsidRDefault="00B96DE1" w:rsidP="00B96DE1">
      <w:pPr>
        <w:rPr>
          <w:rFonts w:cstheme="minorHAnsi"/>
          <w:lang w:eastAsia="de-DE"/>
        </w:rPr>
      </w:pPr>
      <w:r w:rsidRPr="00B96DE1">
        <w:rPr>
          <w:rFonts w:cstheme="minorHAnsi"/>
          <w:lang w:eastAsia="de-DE"/>
        </w:rPr>
        <w:t>Am Kaunertaler Gletscher treffen sich talentierte Freerider aus der ganzen Welt, um auf den anspruchsvollen Hängen ihr Können unter Beweis zu stellen. Das Kaunertal gilt als wahres Freeride-Eldorado: Mit unzähligen Hängen bis weit über 3.000 Meter Höhe bietet es eine beeindruckende Vielfalt an Terrain. Der Startpunkt am Nörderschartl auf rund 3.300 Metern markiert den Auftakt für spektakuläre Lines und steile Abfahrten. Der Aufstieg erfolgt von der Bergstation der Falginjochbahn über den Westgrat und führt die Teilnehmer in eine der spektakulärsten Freeride-Arenen der Alpen.</w:t>
      </w:r>
    </w:p>
    <w:p w14:paraId="23180BAE" w14:textId="77777777" w:rsidR="00B96DE1" w:rsidRPr="00B96DE1" w:rsidRDefault="00B96DE1" w:rsidP="00B96DE1">
      <w:pPr>
        <w:rPr>
          <w:rFonts w:cstheme="minorHAnsi"/>
          <w:lang w:eastAsia="de-DE"/>
        </w:rPr>
      </w:pPr>
      <w:r w:rsidRPr="00B96DE1">
        <w:rPr>
          <w:rFonts w:cstheme="minorHAnsi"/>
          <w:lang w:eastAsia="de-DE"/>
        </w:rPr>
        <w:t>Die unberührten Schneeflächen und die Herausforderung des Gletschers schaffen die perfekte Bühne für actiongeladene Performances und den Kampf um wichtige Punkte für die Freeride World Tour.</w:t>
      </w:r>
    </w:p>
    <w:p w14:paraId="6C84E933" w14:textId="77777777" w:rsidR="00B96DE1" w:rsidRPr="00B96DE1" w:rsidRDefault="00B96DE1" w:rsidP="00B96DE1">
      <w:pPr>
        <w:rPr>
          <w:rFonts w:cstheme="minorHAnsi"/>
          <w:lang w:eastAsia="de-DE"/>
        </w:rPr>
      </w:pPr>
      <w:r w:rsidRPr="00B96DE1">
        <w:rPr>
          <w:rFonts w:cstheme="minorHAnsi"/>
          <w:lang w:eastAsia="de-DE"/>
        </w:rPr>
        <w:t>Ob du selbst mitfieberst oder die Show als Zuschauer genießt – die energiegeladene Atmosphäre und beeindruckende Skikunst lassen niemanden unberührt.</w:t>
      </w:r>
    </w:p>
    <w:p w14:paraId="41F3454F" w14:textId="77777777" w:rsidR="00B96DE1" w:rsidRPr="00B96DE1" w:rsidRDefault="00B96DE1" w:rsidP="00B96DE1">
      <w:pPr>
        <w:rPr>
          <w:rFonts w:cstheme="minorHAnsi"/>
          <w:lang w:eastAsia="de-DE"/>
        </w:rPr>
      </w:pPr>
      <w:r w:rsidRPr="00B96DE1">
        <w:rPr>
          <w:rFonts w:cstheme="minorHAnsi"/>
          <w:lang w:eastAsia="de-DE"/>
        </w:rPr>
        <w:t>Doch der Open Faces Kaunertal bietet mehr als nur Sport: Ein abwechslungsreiches Rahmenprogramm erwartet dich. Mit einem entspannten Chill-Bereich, einer lebhaften Public Area und der Moderation von Kai „The Voice“ Unterrainer wird das Event zu einem unvergesslichen Erlebnis.</w:t>
      </w:r>
    </w:p>
    <w:p w14:paraId="2CB6C43D" w14:textId="372D60C7" w:rsidR="00B96DE1" w:rsidRPr="00B96DE1" w:rsidRDefault="00B96DE1" w:rsidP="00B96DE1">
      <w:pPr>
        <w:rPr>
          <w:rFonts w:cstheme="minorHAnsi"/>
          <w:lang w:eastAsia="de-DE"/>
        </w:rPr>
      </w:pPr>
      <w:r w:rsidRPr="00B96DE1">
        <w:rPr>
          <w:rFonts w:cstheme="minorHAnsi"/>
          <w:lang w:eastAsia="de-DE"/>
        </w:rPr>
        <w:t xml:space="preserve">Erlebe </w:t>
      </w:r>
      <w:r w:rsidR="00A37E27">
        <w:rPr>
          <w:rFonts w:cstheme="minorHAnsi"/>
          <w:lang w:eastAsia="de-DE"/>
        </w:rPr>
        <w:t xml:space="preserve">am </w:t>
      </w:r>
      <w:r w:rsidR="00A37E27" w:rsidRPr="00FD7D01">
        <w:rPr>
          <w:rFonts w:cstheme="minorHAnsi"/>
          <w:b/>
          <w:lang w:eastAsia="de-DE"/>
        </w:rPr>
        <w:t>12.04.2025</w:t>
      </w:r>
      <w:r w:rsidR="00A37E27">
        <w:rPr>
          <w:rFonts w:cstheme="minorHAnsi"/>
          <w:lang w:eastAsia="de-DE"/>
        </w:rPr>
        <w:t xml:space="preserve"> </w:t>
      </w:r>
      <w:r w:rsidRPr="00B96DE1">
        <w:rPr>
          <w:rFonts w:cstheme="minorHAnsi"/>
          <w:lang w:eastAsia="de-DE"/>
        </w:rPr>
        <w:t>Freeriden in seiner reinsten Form – beim Open Faces Kaunertal Contest 2025!</w:t>
      </w:r>
    </w:p>
    <w:p w14:paraId="542556CB" w14:textId="77777777" w:rsidR="003E5737" w:rsidRPr="006760BA" w:rsidRDefault="003E5737" w:rsidP="003E5737">
      <w:pPr>
        <w:spacing w:after="0" w:line="240" w:lineRule="auto"/>
        <w:rPr>
          <w:rStyle w:val="Fett"/>
          <w:rFonts w:cstheme="minorHAnsi"/>
          <w:b w:val="0"/>
          <w:bCs w:val="0"/>
          <w:lang w:eastAsia="de-DE"/>
        </w:rPr>
      </w:pPr>
    </w:p>
    <w:p w14:paraId="45A32180" w14:textId="77777777" w:rsidR="00731B89" w:rsidRDefault="00731B89" w:rsidP="00731B89">
      <w:pPr>
        <w:spacing w:after="0"/>
      </w:pPr>
    </w:p>
    <w:p w14:paraId="1836A465" w14:textId="3E4CFD0E" w:rsidR="00301A04" w:rsidRPr="00CA653A" w:rsidRDefault="00301A04" w:rsidP="00B75A45">
      <w:pPr>
        <w:spacing w:after="0"/>
      </w:pPr>
    </w:p>
    <w:p w14:paraId="6DEC5F37" w14:textId="77777777" w:rsidR="001408BC" w:rsidRDefault="001408BC" w:rsidP="005C5AEE">
      <w:pPr>
        <w:spacing w:after="0"/>
      </w:pPr>
    </w:p>
    <w:p w14:paraId="46A2A8E5" w14:textId="77777777" w:rsidR="001408BC" w:rsidRDefault="001408BC" w:rsidP="005C5AEE">
      <w:pPr>
        <w:spacing w:after="0"/>
      </w:pPr>
    </w:p>
    <w:p w14:paraId="1B7B9419" w14:textId="121D9553" w:rsidR="007A5775" w:rsidRDefault="007A5775" w:rsidP="00485544">
      <w:pPr>
        <w:spacing w:after="0" w:line="360" w:lineRule="auto"/>
      </w:pPr>
    </w:p>
    <w:p w14:paraId="52EB2F30" w14:textId="208F9078" w:rsidR="00506A66" w:rsidRPr="00B3515D" w:rsidRDefault="00B3515D" w:rsidP="00B75A45">
      <w:pPr>
        <w:spacing w:after="0" w:line="240" w:lineRule="auto"/>
        <w:rPr>
          <w:rStyle w:val="Fett"/>
          <w:rFonts w:cstheme="minorHAnsi"/>
          <w:sz w:val="28"/>
          <w:szCs w:val="28"/>
        </w:rPr>
      </w:pPr>
      <w:r w:rsidRPr="00B3515D">
        <w:rPr>
          <w:rStyle w:val="Fett"/>
          <w:rFonts w:cstheme="minorHAnsi"/>
          <w:sz w:val="28"/>
          <w:szCs w:val="28"/>
        </w:rPr>
        <w:t>PRESSE KONTAKT</w:t>
      </w:r>
    </w:p>
    <w:p w14:paraId="21D93FE5" w14:textId="3F0C0631" w:rsidR="007F5D16" w:rsidRPr="007A5775" w:rsidRDefault="007F5D16" w:rsidP="00B75A45">
      <w:pPr>
        <w:spacing w:after="0" w:line="240" w:lineRule="auto"/>
        <w:rPr>
          <w:rStyle w:val="Fett"/>
          <w:b w:val="0"/>
          <w:bCs w:val="0"/>
        </w:rPr>
      </w:pPr>
    </w:p>
    <w:p w14:paraId="237E2326" w14:textId="3A164321" w:rsidR="00506A66" w:rsidRPr="00B3515D" w:rsidRDefault="00506A66" w:rsidP="00B75A45">
      <w:pPr>
        <w:spacing w:after="0" w:line="240" w:lineRule="auto"/>
        <w:rPr>
          <w:rStyle w:val="Fett"/>
          <w:rFonts w:cstheme="minorHAnsi"/>
        </w:rPr>
      </w:pPr>
      <w:r w:rsidRPr="00B3515D">
        <w:rPr>
          <w:rStyle w:val="Fett"/>
          <w:rFonts w:cstheme="minorHAnsi"/>
        </w:rPr>
        <w:t>TVB Tiroler Oberland</w:t>
      </w:r>
      <w:r w:rsidR="00A51E89" w:rsidRPr="00B3515D">
        <w:rPr>
          <w:rStyle w:val="Fett"/>
          <w:rFonts w:cstheme="minorHAnsi"/>
        </w:rPr>
        <w:tab/>
      </w:r>
      <w:r w:rsidR="00A51E89" w:rsidRPr="00B3515D">
        <w:rPr>
          <w:rStyle w:val="Fett"/>
          <w:rFonts w:cstheme="minorHAnsi"/>
        </w:rPr>
        <w:tab/>
      </w:r>
      <w:r w:rsidR="00A51E89" w:rsidRPr="00B3515D">
        <w:rPr>
          <w:rStyle w:val="Fett"/>
          <w:rFonts w:cstheme="minorHAnsi"/>
        </w:rPr>
        <w:tab/>
      </w:r>
      <w:r w:rsidR="00731B89">
        <w:rPr>
          <w:rStyle w:val="Fett"/>
          <w:rFonts w:cstheme="minorHAnsi"/>
        </w:rPr>
        <w:t xml:space="preserve"> </w:t>
      </w:r>
    </w:p>
    <w:p w14:paraId="3917330F" w14:textId="19109E30" w:rsidR="00506A66" w:rsidRPr="000E0FBA" w:rsidRDefault="00506A66" w:rsidP="00B75A45">
      <w:pPr>
        <w:spacing w:after="0" w:line="240" w:lineRule="auto"/>
        <w:rPr>
          <w:rStyle w:val="Fett"/>
          <w:rFonts w:cstheme="minorHAnsi"/>
          <w:b w:val="0"/>
          <w:bCs w:val="0"/>
        </w:rPr>
      </w:pPr>
      <w:r w:rsidRPr="000E0FBA">
        <w:rPr>
          <w:rStyle w:val="Fett"/>
          <w:rFonts w:cstheme="minorHAnsi"/>
          <w:b w:val="0"/>
          <w:bCs w:val="0"/>
        </w:rPr>
        <w:t>Kaunertal Tourismus</w:t>
      </w:r>
      <w:r w:rsidR="00A51E89">
        <w:rPr>
          <w:rStyle w:val="Fett"/>
          <w:rFonts w:cstheme="minorHAnsi"/>
          <w:b w:val="0"/>
          <w:bCs w:val="0"/>
        </w:rPr>
        <w:tab/>
      </w:r>
      <w:r w:rsidR="00A51E89">
        <w:rPr>
          <w:rStyle w:val="Fett"/>
          <w:rFonts w:cstheme="minorHAnsi"/>
          <w:b w:val="0"/>
          <w:bCs w:val="0"/>
        </w:rPr>
        <w:tab/>
      </w:r>
      <w:r w:rsidR="00A51E89">
        <w:rPr>
          <w:rStyle w:val="Fett"/>
          <w:rFonts w:cstheme="minorHAnsi"/>
          <w:b w:val="0"/>
          <w:bCs w:val="0"/>
        </w:rPr>
        <w:tab/>
      </w:r>
      <w:r w:rsidR="00731B89">
        <w:rPr>
          <w:rStyle w:val="Fett"/>
          <w:rFonts w:cstheme="minorHAnsi"/>
          <w:b w:val="0"/>
          <w:bCs w:val="0"/>
        </w:rPr>
        <w:t xml:space="preserve"> </w:t>
      </w:r>
    </w:p>
    <w:p w14:paraId="331596A3" w14:textId="22ECBD03" w:rsidR="00731B89" w:rsidRPr="003E5737" w:rsidRDefault="007F5D16" w:rsidP="00731B89">
      <w:pPr>
        <w:spacing w:after="0" w:line="240" w:lineRule="auto"/>
        <w:rPr>
          <w:rStyle w:val="Fett"/>
          <w:rFonts w:cstheme="minorHAnsi"/>
          <w:b w:val="0"/>
          <w:bCs w:val="0"/>
          <w:lang w:eastAsia="de-AT"/>
        </w:rPr>
      </w:pPr>
      <w:r w:rsidRPr="003E5737">
        <w:rPr>
          <w:rStyle w:val="Fett"/>
          <w:rFonts w:cstheme="minorHAnsi"/>
          <w:b w:val="0"/>
          <w:bCs w:val="0"/>
          <w:lang w:eastAsia="de-DE"/>
        </w:rPr>
        <w:t>Annalena Walch</w:t>
      </w:r>
      <w:r w:rsidR="00A51E89" w:rsidRPr="003E5737">
        <w:rPr>
          <w:rStyle w:val="Fett"/>
          <w:rFonts w:cstheme="minorHAnsi"/>
          <w:b w:val="0"/>
          <w:bCs w:val="0"/>
          <w:lang w:eastAsia="de-DE"/>
        </w:rPr>
        <w:tab/>
      </w:r>
      <w:r w:rsidR="00A51E89" w:rsidRPr="003E5737">
        <w:rPr>
          <w:rStyle w:val="Fett"/>
          <w:rFonts w:cstheme="minorHAnsi"/>
          <w:b w:val="0"/>
          <w:bCs w:val="0"/>
          <w:lang w:eastAsia="de-DE"/>
        </w:rPr>
        <w:tab/>
      </w:r>
      <w:r w:rsidR="00A51E89" w:rsidRPr="003E5737">
        <w:rPr>
          <w:rStyle w:val="Fett"/>
          <w:rFonts w:cstheme="minorHAnsi"/>
          <w:b w:val="0"/>
          <w:bCs w:val="0"/>
          <w:lang w:eastAsia="de-DE"/>
        </w:rPr>
        <w:tab/>
      </w:r>
    </w:p>
    <w:p w14:paraId="1A3A7F54" w14:textId="1F80954F" w:rsidR="00A51E89" w:rsidRPr="00731B89" w:rsidRDefault="00506A66" w:rsidP="00B75A45">
      <w:pPr>
        <w:spacing w:after="0" w:line="240" w:lineRule="auto"/>
        <w:rPr>
          <w:rStyle w:val="Fett"/>
          <w:rFonts w:cstheme="minorHAnsi"/>
          <w:b w:val="0"/>
          <w:bCs w:val="0"/>
          <w:lang w:eastAsia="de-DE"/>
        </w:rPr>
      </w:pPr>
      <w:r w:rsidRPr="00731B89">
        <w:rPr>
          <w:rStyle w:val="Fett"/>
          <w:rFonts w:cstheme="minorHAnsi"/>
          <w:b w:val="0"/>
          <w:bCs w:val="0"/>
          <w:lang w:eastAsia="de-DE"/>
        </w:rPr>
        <w:t>PR &amp; Marketing</w:t>
      </w:r>
      <w:r w:rsidR="00A51E89" w:rsidRPr="00731B89">
        <w:rPr>
          <w:rStyle w:val="Fett"/>
          <w:rFonts w:cstheme="minorHAnsi"/>
          <w:b w:val="0"/>
          <w:bCs w:val="0"/>
          <w:lang w:eastAsia="de-DE"/>
        </w:rPr>
        <w:tab/>
      </w:r>
      <w:r w:rsidR="00731B89">
        <w:rPr>
          <w:rStyle w:val="Fett"/>
          <w:rFonts w:cstheme="minorHAnsi"/>
          <w:b w:val="0"/>
          <w:bCs w:val="0"/>
          <w:lang w:eastAsia="de-DE"/>
        </w:rPr>
        <w:tab/>
      </w:r>
      <w:r w:rsidR="00A51E89" w:rsidRPr="00731B89">
        <w:rPr>
          <w:rStyle w:val="Fett"/>
          <w:rFonts w:cstheme="minorHAnsi"/>
          <w:b w:val="0"/>
          <w:bCs w:val="0"/>
          <w:lang w:eastAsia="de-DE"/>
        </w:rPr>
        <w:tab/>
      </w:r>
      <w:r w:rsidR="00A51E89" w:rsidRPr="00731B89">
        <w:rPr>
          <w:rStyle w:val="Fett"/>
          <w:rFonts w:cstheme="minorHAnsi"/>
          <w:b w:val="0"/>
          <w:bCs w:val="0"/>
          <w:lang w:eastAsia="de-DE"/>
        </w:rPr>
        <w:tab/>
      </w:r>
    </w:p>
    <w:p w14:paraId="1BB046A6" w14:textId="2E08B7D1" w:rsidR="00506A66" w:rsidRPr="006760BA" w:rsidRDefault="00506A66" w:rsidP="00731B89">
      <w:pPr>
        <w:spacing w:after="0" w:line="240" w:lineRule="auto"/>
        <w:rPr>
          <w:rStyle w:val="Fett"/>
          <w:rFonts w:cstheme="minorHAnsi"/>
          <w:b w:val="0"/>
          <w:bCs w:val="0"/>
          <w:lang w:eastAsia="de-AT"/>
        </w:rPr>
      </w:pPr>
      <w:r w:rsidRPr="006760BA">
        <w:rPr>
          <w:rStyle w:val="Fett"/>
          <w:rFonts w:cstheme="minorHAnsi"/>
          <w:b w:val="0"/>
          <w:bCs w:val="0"/>
          <w:lang w:eastAsia="de-DE"/>
        </w:rPr>
        <w:t>Feichten 134, 6524 Kaunertal</w:t>
      </w:r>
      <w:r w:rsidR="00A51E89">
        <w:rPr>
          <w:rStyle w:val="Fett"/>
          <w:rFonts w:cstheme="minorHAnsi"/>
          <w:b w:val="0"/>
          <w:bCs w:val="0"/>
          <w:lang w:eastAsia="de-DE"/>
        </w:rPr>
        <w:tab/>
      </w:r>
      <w:r w:rsidR="00A51E89">
        <w:rPr>
          <w:rStyle w:val="Fett"/>
          <w:rFonts w:cstheme="minorHAnsi"/>
          <w:b w:val="0"/>
          <w:bCs w:val="0"/>
          <w:lang w:eastAsia="de-DE"/>
        </w:rPr>
        <w:tab/>
      </w:r>
    </w:p>
    <w:p w14:paraId="2D34B194" w14:textId="360C4D21" w:rsidR="00731B89" w:rsidRDefault="00506A66" w:rsidP="00731B89">
      <w:pPr>
        <w:spacing w:after="0" w:line="240" w:lineRule="auto"/>
        <w:rPr>
          <w:rStyle w:val="Fett"/>
          <w:rFonts w:cstheme="minorHAnsi"/>
          <w:b w:val="0"/>
          <w:bCs w:val="0"/>
        </w:rPr>
      </w:pPr>
      <w:r w:rsidRPr="006760BA">
        <w:rPr>
          <w:rStyle w:val="Fett"/>
          <w:rFonts w:cstheme="minorHAnsi"/>
          <w:b w:val="0"/>
          <w:bCs w:val="0"/>
          <w:lang w:eastAsia="de-DE"/>
        </w:rPr>
        <w:t>Tel.: +43 50 225</w:t>
      </w:r>
      <w:r w:rsidR="00A51E89">
        <w:rPr>
          <w:rStyle w:val="Fett"/>
          <w:rFonts w:cstheme="minorHAnsi"/>
          <w:b w:val="0"/>
          <w:bCs w:val="0"/>
          <w:lang w:eastAsia="de-DE"/>
        </w:rPr>
        <w:t> </w:t>
      </w:r>
      <w:r w:rsidRPr="006760BA">
        <w:rPr>
          <w:rStyle w:val="Fett"/>
          <w:rFonts w:cstheme="minorHAnsi"/>
          <w:b w:val="0"/>
          <w:bCs w:val="0"/>
          <w:lang w:eastAsia="de-DE"/>
        </w:rPr>
        <w:t>203</w:t>
      </w:r>
      <w:r w:rsidR="00A51E89">
        <w:rPr>
          <w:rStyle w:val="Fett"/>
          <w:rFonts w:cstheme="minorHAnsi"/>
          <w:b w:val="0"/>
          <w:bCs w:val="0"/>
          <w:lang w:eastAsia="de-DE"/>
        </w:rPr>
        <w:tab/>
      </w:r>
      <w:r w:rsidR="00A51E89">
        <w:rPr>
          <w:rStyle w:val="Fett"/>
          <w:rFonts w:cstheme="minorHAnsi"/>
          <w:b w:val="0"/>
          <w:bCs w:val="0"/>
          <w:lang w:eastAsia="de-DE"/>
        </w:rPr>
        <w:tab/>
      </w:r>
      <w:r w:rsidR="00A51E89">
        <w:rPr>
          <w:rStyle w:val="Fett"/>
          <w:rFonts w:cstheme="minorHAnsi"/>
          <w:b w:val="0"/>
          <w:bCs w:val="0"/>
          <w:lang w:eastAsia="de-DE"/>
        </w:rPr>
        <w:tab/>
      </w:r>
      <w:r w:rsidR="00731B89">
        <w:rPr>
          <w:rStyle w:val="Fett"/>
          <w:rFonts w:cstheme="minorHAnsi"/>
          <w:b w:val="0"/>
          <w:bCs w:val="0"/>
        </w:rPr>
        <w:t xml:space="preserve"> </w:t>
      </w:r>
    </w:p>
    <w:p w14:paraId="54DB4DC8" w14:textId="2E4E956A" w:rsidR="00731B89" w:rsidRDefault="00731B89" w:rsidP="00731B89">
      <w:pPr>
        <w:spacing w:after="0" w:line="240" w:lineRule="auto"/>
        <w:rPr>
          <w:rStyle w:val="Fett"/>
          <w:rFonts w:cstheme="minorHAnsi"/>
          <w:b w:val="0"/>
          <w:bCs w:val="0"/>
        </w:rPr>
      </w:pPr>
      <w:hyperlink r:id="rId7" w:history="1">
        <w:r w:rsidRPr="003E42E4">
          <w:rPr>
            <w:rStyle w:val="Hyperlink"/>
            <w:rFonts w:cstheme="minorHAnsi"/>
          </w:rPr>
          <w:t>a.walch@kaunertal.com</w:t>
        </w:r>
      </w:hyperlink>
    </w:p>
    <w:p w14:paraId="0CC2A3D2" w14:textId="77777777" w:rsidR="00731B89" w:rsidRPr="000E0FBA" w:rsidRDefault="00731B89" w:rsidP="00731B89">
      <w:pPr>
        <w:spacing w:after="0" w:line="240" w:lineRule="auto"/>
        <w:rPr>
          <w:rStyle w:val="Fett"/>
          <w:rFonts w:cstheme="minorHAnsi"/>
          <w:b w:val="0"/>
          <w:bCs w:val="0"/>
        </w:rPr>
      </w:pPr>
    </w:p>
    <w:p w14:paraId="5983A87F" w14:textId="78124849" w:rsidR="00532CFA" w:rsidRDefault="00532CFA">
      <w:pPr>
        <w:rPr>
          <w:rStyle w:val="Fett"/>
          <w:rFonts w:cstheme="minorHAnsi"/>
          <w:b w:val="0"/>
          <w:bCs w:val="0"/>
          <w:lang w:eastAsia="de-DE"/>
        </w:rPr>
      </w:pPr>
    </w:p>
    <w:sectPr w:rsidR="00532CFA">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36341" w14:textId="77777777" w:rsidR="004F09C5" w:rsidRDefault="004F09C5" w:rsidP="004F09C5">
      <w:pPr>
        <w:spacing w:after="0" w:line="240" w:lineRule="auto"/>
      </w:pPr>
      <w:r>
        <w:separator/>
      </w:r>
    </w:p>
  </w:endnote>
  <w:endnote w:type="continuationSeparator" w:id="0">
    <w:p w14:paraId="6370F535" w14:textId="77777777" w:rsidR="004F09C5" w:rsidRDefault="004F09C5" w:rsidP="004F0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2D990" w14:textId="77777777" w:rsidR="004F09C5" w:rsidRDefault="004F09C5" w:rsidP="004F09C5">
      <w:pPr>
        <w:spacing w:after="0" w:line="240" w:lineRule="auto"/>
      </w:pPr>
      <w:r>
        <w:separator/>
      </w:r>
    </w:p>
  </w:footnote>
  <w:footnote w:type="continuationSeparator" w:id="0">
    <w:p w14:paraId="1E624F96" w14:textId="77777777" w:rsidR="004F09C5" w:rsidRDefault="004F09C5" w:rsidP="004F09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D7223" w14:textId="05F1A1AE" w:rsidR="001408BC" w:rsidRDefault="001408BC">
    <w:pPr>
      <w:pStyle w:val="Kopfzeile"/>
    </w:pPr>
    <w:r>
      <w:rPr>
        <w:noProof/>
      </w:rPr>
      <w:drawing>
        <wp:anchor distT="0" distB="0" distL="114300" distR="114300" simplePos="0" relativeHeight="251658240" behindDoc="0" locked="0" layoutInCell="1" allowOverlap="1" wp14:anchorId="07E9A29D" wp14:editId="151E8464">
          <wp:simplePos x="0" y="0"/>
          <wp:positionH relativeFrom="margin">
            <wp:posOffset>2375231</wp:posOffset>
          </wp:positionH>
          <wp:positionV relativeFrom="paragraph">
            <wp:posOffset>-199096</wp:posOffset>
          </wp:positionV>
          <wp:extent cx="1256273" cy="627797"/>
          <wp:effectExtent l="0" t="0" r="1270" b="127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unertal 2013-rgb.jpg"/>
                  <pic:cNvPicPr/>
                </pic:nvPicPr>
                <pic:blipFill>
                  <a:blip r:embed="rId1">
                    <a:extLst>
                      <a:ext uri="{28A0092B-C50C-407E-A947-70E740481C1C}">
                        <a14:useLocalDpi xmlns:a14="http://schemas.microsoft.com/office/drawing/2010/main" val="0"/>
                      </a:ext>
                    </a:extLst>
                  </a:blip>
                  <a:stretch>
                    <a:fillRect/>
                  </a:stretch>
                </pic:blipFill>
                <pic:spPr>
                  <a:xfrm>
                    <a:off x="0" y="0"/>
                    <a:ext cx="1256273" cy="627797"/>
                  </a:xfrm>
                  <a:prstGeom prst="rect">
                    <a:avLst/>
                  </a:prstGeom>
                </pic:spPr>
              </pic:pic>
            </a:graphicData>
          </a:graphic>
          <wp14:sizeRelH relativeFrom="margin">
            <wp14:pctWidth>0</wp14:pctWidth>
          </wp14:sizeRelH>
          <wp14:sizeRelV relativeFrom="margin">
            <wp14:pctHeight>0</wp14:pctHeight>
          </wp14:sizeRelV>
        </wp:anchor>
      </w:drawing>
    </w:r>
    <w:r w:rsidR="004F09C5">
      <w:ptab w:relativeTo="margin" w:alignment="center" w:leader="none"/>
    </w:r>
    <w:r w:rsidR="004F09C5">
      <w:ptab w:relativeTo="margin" w:alignment="right" w:leader="none"/>
    </w:r>
  </w:p>
  <w:p w14:paraId="650C8C29" w14:textId="77777777" w:rsidR="001408BC" w:rsidRDefault="001408BC">
    <w:pPr>
      <w:pStyle w:val="Kopfzeile"/>
    </w:pPr>
  </w:p>
  <w:p w14:paraId="0AF9C190" w14:textId="7CDBB15E" w:rsidR="001408BC" w:rsidRDefault="001408BC" w:rsidP="001408BC">
    <w:pPr>
      <w:pStyle w:val="Kopfzeile"/>
      <w:ind w:left="3252" w:firstLine="3828"/>
    </w:pPr>
  </w:p>
  <w:tbl>
    <w:tblPr>
      <w:tblStyle w:val="Tabellenraster"/>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3"/>
      <w:gridCol w:w="1937"/>
      <w:gridCol w:w="1937"/>
    </w:tblGrid>
    <w:tr w:rsidR="001408BC" w:rsidRPr="001408BC" w14:paraId="4970BA64" w14:textId="77777777" w:rsidTr="001408BC">
      <w:tc>
        <w:tcPr>
          <w:tcW w:w="5193" w:type="dxa"/>
        </w:tcPr>
        <w:p w14:paraId="3CDF893E" w14:textId="77777777" w:rsidR="001408BC" w:rsidRPr="001408BC" w:rsidRDefault="001408BC" w:rsidP="001408BC">
          <w:pPr>
            <w:pStyle w:val="Kopfzeile"/>
            <w:rPr>
              <w:sz w:val="16"/>
              <w:szCs w:val="16"/>
            </w:rPr>
          </w:pPr>
        </w:p>
      </w:tc>
      <w:tc>
        <w:tcPr>
          <w:tcW w:w="1937" w:type="dxa"/>
        </w:tcPr>
        <w:p w14:paraId="66A0E22B" w14:textId="77777777" w:rsidR="001408BC" w:rsidRPr="001408BC" w:rsidRDefault="001408BC" w:rsidP="001408BC">
          <w:pPr>
            <w:pStyle w:val="Kopfzeile"/>
            <w:rPr>
              <w:sz w:val="16"/>
              <w:szCs w:val="16"/>
            </w:rPr>
          </w:pPr>
        </w:p>
      </w:tc>
      <w:tc>
        <w:tcPr>
          <w:tcW w:w="1937" w:type="dxa"/>
        </w:tcPr>
        <w:p w14:paraId="3480B260" w14:textId="77777777" w:rsidR="001408BC" w:rsidRPr="001408BC" w:rsidRDefault="001408BC" w:rsidP="001408BC">
          <w:pPr>
            <w:pStyle w:val="Kopfzeile"/>
            <w:rPr>
              <w:sz w:val="16"/>
              <w:szCs w:val="16"/>
            </w:rPr>
          </w:pPr>
          <w:r w:rsidRPr="001408BC">
            <w:rPr>
              <w:sz w:val="16"/>
              <w:szCs w:val="16"/>
            </w:rPr>
            <w:t>Pressinformation</w:t>
          </w:r>
        </w:p>
        <w:p w14:paraId="451172DF" w14:textId="088A963E" w:rsidR="001408BC" w:rsidRPr="001408BC" w:rsidRDefault="001408BC" w:rsidP="001408BC">
          <w:pPr>
            <w:pStyle w:val="Kopfzeile"/>
            <w:rPr>
              <w:sz w:val="16"/>
              <w:szCs w:val="16"/>
            </w:rPr>
          </w:pPr>
          <w:r w:rsidRPr="001408BC">
            <w:rPr>
              <w:sz w:val="16"/>
              <w:szCs w:val="16"/>
            </w:rPr>
            <w:t>Winter 24/25</w:t>
          </w:r>
        </w:p>
      </w:tc>
    </w:tr>
  </w:tbl>
  <w:p w14:paraId="30883951" w14:textId="47B28A16" w:rsidR="004F09C5" w:rsidRDefault="004F09C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pStyle w:val="berschrift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2" w15:restartNumberingAfterBreak="0">
    <w:nsid w:val="00000003"/>
    <w:multiLevelType w:val="multilevel"/>
    <w:tmpl w:val="00000003"/>
    <w:name w:val="WW8Num2"/>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3" w15:restartNumberingAfterBreak="0">
    <w:nsid w:val="43170BF5"/>
    <w:multiLevelType w:val="multilevel"/>
    <w:tmpl w:val="AEE87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7F7044"/>
    <w:multiLevelType w:val="hybridMultilevel"/>
    <w:tmpl w:val="36AE31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EC7456D"/>
    <w:multiLevelType w:val="hybridMultilevel"/>
    <w:tmpl w:val="468A9E1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num w:numId="1" w16cid:durableId="695541063">
    <w:abstractNumId w:val="0"/>
  </w:num>
  <w:num w:numId="2" w16cid:durableId="1317690504">
    <w:abstractNumId w:val="1"/>
  </w:num>
  <w:num w:numId="3" w16cid:durableId="268317956">
    <w:abstractNumId w:val="2"/>
  </w:num>
  <w:num w:numId="4" w16cid:durableId="1308129177">
    <w:abstractNumId w:val="3"/>
  </w:num>
  <w:num w:numId="5" w16cid:durableId="1573854055">
    <w:abstractNumId w:val="5"/>
  </w:num>
  <w:num w:numId="6" w16cid:durableId="5665021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7B8"/>
    <w:rsid w:val="00002659"/>
    <w:rsid w:val="00037CF4"/>
    <w:rsid w:val="0004341B"/>
    <w:rsid w:val="00045417"/>
    <w:rsid w:val="000546E8"/>
    <w:rsid w:val="000700A6"/>
    <w:rsid w:val="00083DF8"/>
    <w:rsid w:val="000907B8"/>
    <w:rsid w:val="000A23D4"/>
    <w:rsid w:val="000B727D"/>
    <w:rsid w:val="000C69E0"/>
    <w:rsid w:val="000D2F17"/>
    <w:rsid w:val="000E0E2B"/>
    <w:rsid w:val="000E0FBA"/>
    <w:rsid w:val="001408BC"/>
    <w:rsid w:val="00151542"/>
    <w:rsid w:val="00184B40"/>
    <w:rsid w:val="001C2277"/>
    <w:rsid w:val="001C36E4"/>
    <w:rsid w:val="001C6A94"/>
    <w:rsid w:val="001D3BF1"/>
    <w:rsid w:val="001E3376"/>
    <w:rsid w:val="001F5889"/>
    <w:rsid w:val="0024771B"/>
    <w:rsid w:val="002C6595"/>
    <w:rsid w:val="002C77D1"/>
    <w:rsid w:val="002D79A2"/>
    <w:rsid w:val="002E0084"/>
    <w:rsid w:val="002F59E5"/>
    <w:rsid w:val="00301A04"/>
    <w:rsid w:val="0032555D"/>
    <w:rsid w:val="00337854"/>
    <w:rsid w:val="003539C5"/>
    <w:rsid w:val="00367388"/>
    <w:rsid w:val="003810A8"/>
    <w:rsid w:val="003B76C9"/>
    <w:rsid w:val="003C7409"/>
    <w:rsid w:val="003D2069"/>
    <w:rsid w:val="003E5737"/>
    <w:rsid w:val="003E5CDB"/>
    <w:rsid w:val="003F00F6"/>
    <w:rsid w:val="004066AD"/>
    <w:rsid w:val="00413D4D"/>
    <w:rsid w:val="00426E45"/>
    <w:rsid w:val="004459F4"/>
    <w:rsid w:val="00452523"/>
    <w:rsid w:val="00457C54"/>
    <w:rsid w:val="00463E5E"/>
    <w:rsid w:val="00470FD5"/>
    <w:rsid w:val="00474F57"/>
    <w:rsid w:val="00485544"/>
    <w:rsid w:val="004B46C8"/>
    <w:rsid w:val="004D1135"/>
    <w:rsid w:val="004E2B9B"/>
    <w:rsid w:val="004F09C5"/>
    <w:rsid w:val="004F7FD7"/>
    <w:rsid w:val="00506A66"/>
    <w:rsid w:val="00513D02"/>
    <w:rsid w:val="00532CFA"/>
    <w:rsid w:val="00537E18"/>
    <w:rsid w:val="005531ED"/>
    <w:rsid w:val="0056039D"/>
    <w:rsid w:val="00562A3F"/>
    <w:rsid w:val="00591C0D"/>
    <w:rsid w:val="005932D9"/>
    <w:rsid w:val="005C5AEE"/>
    <w:rsid w:val="005D2064"/>
    <w:rsid w:val="0065292C"/>
    <w:rsid w:val="006760BA"/>
    <w:rsid w:val="0068291A"/>
    <w:rsid w:val="006A6B32"/>
    <w:rsid w:val="006C614B"/>
    <w:rsid w:val="006E6609"/>
    <w:rsid w:val="006E6D02"/>
    <w:rsid w:val="006F0AC0"/>
    <w:rsid w:val="00723AFD"/>
    <w:rsid w:val="00727D3F"/>
    <w:rsid w:val="00731B89"/>
    <w:rsid w:val="0074449D"/>
    <w:rsid w:val="00745E51"/>
    <w:rsid w:val="00752004"/>
    <w:rsid w:val="00760EE7"/>
    <w:rsid w:val="00762E8E"/>
    <w:rsid w:val="007740FE"/>
    <w:rsid w:val="00785939"/>
    <w:rsid w:val="00792CF4"/>
    <w:rsid w:val="007A5775"/>
    <w:rsid w:val="007E6382"/>
    <w:rsid w:val="007F5D16"/>
    <w:rsid w:val="00807EA0"/>
    <w:rsid w:val="008655E1"/>
    <w:rsid w:val="008A1CF9"/>
    <w:rsid w:val="008B1502"/>
    <w:rsid w:val="009315C7"/>
    <w:rsid w:val="00945B21"/>
    <w:rsid w:val="00993C75"/>
    <w:rsid w:val="00A251B6"/>
    <w:rsid w:val="00A264AD"/>
    <w:rsid w:val="00A37E27"/>
    <w:rsid w:val="00A41534"/>
    <w:rsid w:val="00A47D6F"/>
    <w:rsid w:val="00A51E89"/>
    <w:rsid w:val="00A60010"/>
    <w:rsid w:val="00A60371"/>
    <w:rsid w:val="00A9102A"/>
    <w:rsid w:val="00AD1B09"/>
    <w:rsid w:val="00AF2D3E"/>
    <w:rsid w:val="00B01A19"/>
    <w:rsid w:val="00B15600"/>
    <w:rsid w:val="00B3515D"/>
    <w:rsid w:val="00B52BF6"/>
    <w:rsid w:val="00B75A45"/>
    <w:rsid w:val="00B858B7"/>
    <w:rsid w:val="00B93718"/>
    <w:rsid w:val="00B96DE1"/>
    <w:rsid w:val="00BB0E76"/>
    <w:rsid w:val="00BC235E"/>
    <w:rsid w:val="00BC4F3A"/>
    <w:rsid w:val="00BF4EBE"/>
    <w:rsid w:val="00C361C6"/>
    <w:rsid w:val="00C54FB9"/>
    <w:rsid w:val="00C54FFC"/>
    <w:rsid w:val="00C577E9"/>
    <w:rsid w:val="00C736E8"/>
    <w:rsid w:val="00C85241"/>
    <w:rsid w:val="00C92569"/>
    <w:rsid w:val="00C9547E"/>
    <w:rsid w:val="00C975F7"/>
    <w:rsid w:val="00CA2A74"/>
    <w:rsid w:val="00CA653A"/>
    <w:rsid w:val="00CB2018"/>
    <w:rsid w:val="00CC2CB5"/>
    <w:rsid w:val="00CC4168"/>
    <w:rsid w:val="00CE12A7"/>
    <w:rsid w:val="00CE4A7C"/>
    <w:rsid w:val="00CF0271"/>
    <w:rsid w:val="00D151C5"/>
    <w:rsid w:val="00D33EFE"/>
    <w:rsid w:val="00DB7A82"/>
    <w:rsid w:val="00DC0337"/>
    <w:rsid w:val="00DC0DC2"/>
    <w:rsid w:val="00E04E89"/>
    <w:rsid w:val="00E20DE7"/>
    <w:rsid w:val="00E43DE6"/>
    <w:rsid w:val="00E709D5"/>
    <w:rsid w:val="00EC7403"/>
    <w:rsid w:val="00EE0D4B"/>
    <w:rsid w:val="00EF183E"/>
    <w:rsid w:val="00F113D0"/>
    <w:rsid w:val="00F15799"/>
    <w:rsid w:val="00F266DA"/>
    <w:rsid w:val="00F87327"/>
    <w:rsid w:val="00F905F0"/>
    <w:rsid w:val="00F954DF"/>
    <w:rsid w:val="00FD7910"/>
    <w:rsid w:val="00FD7D01"/>
    <w:rsid w:val="00FE1347"/>
    <w:rsid w:val="00FE4EE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7793EF25"/>
  <w15:chartTrackingRefBased/>
  <w15:docId w15:val="{70A4BBFB-CD7F-44C8-A027-28673F325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760B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Textkrper"/>
    <w:link w:val="berschrift2Zchn"/>
    <w:qFormat/>
    <w:rsid w:val="00506A66"/>
    <w:pPr>
      <w:keepNext/>
      <w:widowControl w:val="0"/>
      <w:numPr>
        <w:ilvl w:val="1"/>
        <w:numId w:val="1"/>
      </w:numPr>
      <w:suppressAutoHyphens/>
      <w:spacing w:before="240" w:after="120" w:line="240" w:lineRule="auto"/>
      <w:outlineLvl w:val="1"/>
    </w:pPr>
    <w:rPr>
      <w:rFonts w:ascii="Times New Roman" w:eastAsia="SimSun" w:hAnsi="Times New Roman" w:cs="Arial"/>
      <w:b/>
      <w:bCs/>
      <w:kern w:val="1"/>
      <w:sz w:val="36"/>
      <w:szCs w:val="36"/>
      <w:lang w:val="de-DE" w:eastAsia="hi-IN" w:bidi="hi-IN"/>
    </w:rPr>
  </w:style>
  <w:style w:type="paragraph" w:styleId="berschrift3">
    <w:name w:val="heading 3"/>
    <w:basedOn w:val="Standard"/>
    <w:next w:val="Textkrper"/>
    <w:link w:val="berschrift3Zchn"/>
    <w:qFormat/>
    <w:rsid w:val="00506A66"/>
    <w:pPr>
      <w:keepNext/>
      <w:widowControl w:val="0"/>
      <w:numPr>
        <w:ilvl w:val="2"/>
        <w:numId w:val="1"/>
      </w:numPr>
      <w:suppressAutoHyphens/>
      <w:spacing w:before="240" w:after="120" w:line="240" w:lineRule="auto"/>
      <w:outlineLvl w:val="2"/>
    </w:pPr>
    <w:rPr>
      <w:rFonts w:ascii="Times New Roman" w:eastAsia="SimSun" w:hAnsi="Times New Roman" w:cs="Arial"/>
      <w:b/>
      <w:bCs/>
      <w:kern w:val="1"/>
      <w:sz w:val="28"/>
      <w:szCs w:val="28"/>
      <w:lang w:val="de-DE"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090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AT"/>
    </w:rPr>
  </w:style>
  <w:style w:type="character" w:customStyle="1" w:styleId="HTMLVorformatiertZchn">
    <w:name w:val="HTML Vorformatiert Zchn"/>
    <w:basedOn w:val="Absatz-Standardschriftart"/>
    <w:link w:val="HTMLVorformatiert"/>
    <w:uiPriority w:val="99"/>
    <w:semiHidden/>
    <w:rsid w:val="000907B8"/>
    <w:rPr>
      <w:rFonts w:ascii="Courier New" w:eastAsia="Times New Roman" w:hAnsi="Courier New" w:cs="Courier New"/>
      <w:sz w:val="20"/>
      <w:szCs w:val="20"/>
      <w:lang w:eastAsia="de-AT"/>
    </w:rPr>
  </w:style>
  <w:style w:type="paragraph" w:styleId="Kopfzeile">
    <w:name w:val="header"/>
    <w:basedOn w:val="Standard"/>
    <w:link w:val="KopfzeileZchn"/>
    <w:uiPriority w:val="99"/>
    <w:unhideWhenUsed/>
    <w:rsid w:val="004F09C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F09C5"/>
  </w:style>
  <w:style w:type="paragraph" w:styleId="Fuzeile">
    <w:name w:val="footer"/>
    <w:basedOn w:val="Standard"/>
    <w:link w:val="FuzeileZchn"/>
    <w:uiPriority w:val="99"/>
    <w:unhideWhenUsed/>
    <w:rsid w:val="004F09C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F09C5"/>
  </w:style>
  <w:style w:type="character" w:customStyle="1" w:styleId="berschrift2Zchn">
    <w:name w:val="Überschrift 2 Zchn"/>
    <w:basedOn w:val="Absatz-Standardschriftart"/>
    <w:link w:val="berschrift2"/>
    <w:rsid w:val="00506A66"/>
    <w:rPr>
      <w:rFonts w:ascii="Times New Roman" w:eastAsia="SimSun" w:hAnsi="Times New Roman" w:cs="Arial"/>
      <w:b/>
      <w:bCs/>
      <w:kern w:val="1"/>
      <w:sz w:val="36"/>
      <w:szCs w:val="36"/>
      <w:lang w:val="de-DE" w:eastAsia="hi-IN" w:bidi="hi-IN"/>
    </w:rPr>
  </w:style>
  <w:style w:type="character" w:customStyle="1" w:styleId="berschrift3Zchn">
    <w:name w:val="Überschrift 3 Zchn"/>
    <w:basedOn w:val="Absatz-Standardschriftart"/>
    <w:link w:val="berschrift3"/>
    <w:rsid w:val="00506A66"/>
    <w:rPr>
      <w:rFonts w:ascii="Times New Roman" w:eastAsia="SimSun" w:hAnsi="Times New Roman" w:cs="Arial"/>
      <w:b/>
      <w:bCs/>
      <w:kern w:val="1"/>
      <w:sz w:val="28"/>
      <w:szCs w:val="28"/>
      <w:lang w:val="de-DE" w:eastAsia="hi-IN" w:bidi="hi-IN"/>
    </w:rPr>
  </w:style>
  <w:style w:type="character" w:styleId="Fett">
    <w:name w:val="Strong"/>
    <w:uiPriority w:val="22"/>
    <w:qFormat/>
    <w:rsid w:val="00506A66"/>
    <w:rPr>
      <w:b/>
      <w:bCs/>
    </w:rPr>
  </w:style>
  <w:style w:type="paragraph" w:styleId="Textkrper">
    <w:name w:val="Body Text"/>
    <w:basedOn w:val="Standard"/>
    <w:link w:val="TextkrperZchn"/>
    <w:rsid w:val="00506A66"/>
    <w:pPr>
      <w:widowControl w:val="0"/>
      <w:suppressAutoHyphens/>
      <w:spacing w:after="120" w:line="240" w:lineRule="auto"/>
    </w:pPr>
    <w:rPr>
      <w:rFonts w:ascii="Times New Roman" w:eastAsia="SimSun" w:hAnsi="Times New Roman" w:cs="Arial"/>
      <w:kern w:val="1"/>
      <w:sz w:val="24"/>
      <w:szCs w:val="24"/>
      <w:lang w:val="de-DE" w:eastAsia="hi-IN" w:bidi="hi-IN"/>
    </w:rPr>
  </w:style>
  <w:style w:type="character" w:customStyle="1" w:styleId="TextkrperZchn">
    <w:name w:val="Textkörper Zchn"/>
    <w:basedOn w:val="Absatz-Standardschriftart"/>
    <w:link w:val="Textkrper"/>
    <w:rsid w:val="00506A66"/>
    <w:rPr>
      <w:rFonts w:ascii="Times New Roman" w:eastAsia="SimSun" w:hAnsi="Times New Roman" w:cs="Arial"/>
      <w:kern w:val="1"/>
      <w:sz w:val="24"/>
      <w:szCs w:val="24"/>
      <w:lang w:val="de-DE" w:eastAsia="hi-IN" w:bidi="hi-IN"/>
    </w:rPr>
  </w:style>
  <w:style w:type="paragraph" w:styleId="StandardWeb">
    <w:name w:val="Normal (Web)"/>
    <w:basedOn w:val="Standard"/>
    <w:uiPriority w:val="99"/>
    <w:semiHidden/>
    <w:unhideWhenUsed/>
    <w:rsid w:val="006F0AC0"/>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Hyperlink">
    <w:name w:val="Hyperlink"/>
    <w:basedOn w:val="Absatz-Standardschriftart"/>
    <w:uiPriority w:val="99"/>
    <w:unhideWhenUsed/>
    <w:rsid w:val="006F0AC0"/>
    <w:rPr>
      <w:color w:val="0000FF"/>
      <w:u w:val="single"/>
    </w:rPr>
  </w:style>
  <w:style w:type="character" w:customStyle="1" w:styleId="berschrift1Zchn">
    <w:name w:val="Überschrift 1 Zchn"/>
    <w:basedOn w:val="Absatz-Standardschriftart"/>
    <w:link w:val="berschrift1"/>
    <w:uiPriority w:val="9"/>
    <w:rsid w:val="006760BA"/>
    <w:rPr>
      <w:rFonts w:asciiTheme="majorHAnsi" w:eastAsiaTheme="majorEastAsia" w:hAnsiTheme="majorHAnsi" w:cstheme="majorBidi"/>
      <w:color w:val="2E74B5" w:themeColor="accent1" w:themeShade="BF"/>
      <w:sz w:val="32"/>
      <w:szCs w:val="32"/>
    </w:rPr>
  </w:style>
  <w:style w:type="paragraph" w:styleId="Listenabsatz">
    <w:name w:val="List Paragraph"/>
    <w:basedOn w:val="Standard"/>
    <w:uiPriority w:val="34"/>
    <w:qFormat/>
    <w:rsid w:val="00A41534"/>
    <w:pPr>
      <w:spacing w:after="200" w:line="276" w:lineRule="auto"/>
      <w:ind w:left="720"/>
      <w:contextualSpacing/>
    </w:pPr>
  </w:style>
  <w:style w:type="paragraph" w:styleId="berarbeitung">
    <w:name w:val="Revision"/>
    <w:hidden/>
    <w:uiPriority w:val="99"/>
    <w:semiHidden/>
    <w:rsid w:val="00EC7403"/>
    <w:pPr>
      <w:spacing w:after="0" w:line="240" w:lineRule="auto"/>
    </w:pPr>
  </w:style>
  <w:style w:type="character" w:styleId="NichtaufgelsteErwhnung">
    <w:name w:val="Unresolved Mention"/>
    <w:basedOn w:val="Absatz-Standardschriftart"/>
    <w:uiPriority w:val="99"/>
    <w:semiHidden/>
    <w:unhideWhenUsed/>
    <w:rsid w:val="00A51E89"/>
    <w:rPr>
      <w:color w:val="605E5C"/>
      <w:shd w:val="clear" w:color="auto" w:fill="E1DFDD"/>
    </w:rPr>
  </w:style>
  <w:style w:type="table" w:styleId="Tabellenraster">
    <w:name w:val="Table Grid"/>
    <w:basedOn w:val="NormaleTabelle"/>
    <w:uiPriority w:val="39"/>
    <w:rsid w:val="001408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84859">
      <w:bodyDiv w:val="1"/>
      <w:marLeft w:val="0"/>
      <w:marRight w:val="0"/>
      <w:marTop w:val="0"/>
      <w:marBottom w:val="0"/>
      <w:divBdr>
        <w:top w:val="none" w:sz="0" w:space="0" w:color="auto"/>
        <w:left w:val="none" w:sz="0" w:space="0" w:color="auto"/>
        <w:bottom w:val="none" w:sz="0" w:space="0" w:color="auto"/>
        <w:right w:val="none" w:sz="0" w:space="0" w:color="auto"/>
      </w:divBdr>
    </w:div>
    <w:div w:id="45420243">
      <w:bodyDiv w:val="1"/>
      <w:marLeft w:val="0"/>
      <w:marRight w:val="0"/>
      <w:marTop w:val="0"/>
      <w:marBottom w:val="0"/>
      <w:divBdr>
        <w:top w:val="none" w:sz="0" w:space="0" w:color="auto"/>
        <w:left w:val="none" w:sz="0" w:space="0" w:color="auto"/>
        <w:bottom w:val="none" w:sz="0" w:space="0" w:color="auto"/>
        <w:right w:val="none" w:sz="0" w:space="0" w:color="auto"/>
      </w:divBdr>
    </w:div>
    <w:div w:id="69426337">
      <w:bodyDiv w:val="1"/>
      <w:marLeft w:val="0"/>
      <w:marRight w:val="0"/>
      <w:marTop w:val="0"/>
      <w:marBottom w:val="0"/>
      <w:divBdr>
        <w:top w:val="none" w:sz="0" w:space="0" w:color="auto"/>
        <w:left w:val="none" w:sz="0" w:space="0" w:color="auto"/>
        <w:bottom w:val="none" w:sz="0" w:space="0" w:color="auto"/>
        <w:right w:val="none" w:sz="0" w:space="0" w:color="auto"/>
      </w:divBdr>
    </w:div>
    <w:div w:id="78409645">
      <w:bodyDiv w:val="1"/>
      <w:marLeft w:val="0"/>
      <w:marRight w:val="0"/>
      <w:marTop w:val="0"/>
      <w:marBottom w:val="0"/>
      <w:divBdr>
        <w:top w:val="none" w:sz="0" w:space="0" w:color="auto"/>
        <w:left w:val="none" w:sz="0" w:space="0" w:color="auto"/>
        <w:bottom w:val="none" w:sz="0" w:space="0" w:color="auto"/>
        <w:right w:val="none" w:sz="0" w:space="0" w:color="auto"/>
      </w:divBdr>
      <w:divsChild>
        <w:div w:id="2140684703">
          <w:marLeft w:val="0"/>
          <w:marRight w:val="0"/>
          <w:marTop w:val="0"/>
          <w:marBottom w:val="0"/>
          <w:divBdr>
            <w:top w:val="none" w:sz="0" w:space="0" w:color="auto"/>
            <w:left w:val="none" w:sz="0" w:space="0" w:color="auto"/>
            <w:bottom w:val="none" w:sz="0" w:space="0" w:color="auto"/>
            <w:right w:val="none" w:sz="0" w:space="0" w:color="auto"/>
          </w:divBdr>
          <w:divsChild>
            <w:div w:id="758450944">
              <w:marLeft w:val="0"/>
              <w:marRight w:val="0"/>
              <w:marTop w:val="0"/>
              <w:marBottom w:val="0"/>
              <w:divBdr>
                <w:top w:val="none" w:sz="0" w:space="0" w:color="auto"/>
                <w:left w:val="none" w:sz="0" w:space="0" w:color="auto"/>
                <w:bottom w:val="none" w:sz="0" w:space="0" w:color="auto"/>
                <w:right w:val="none" w:sz="0" w:space="0" w:color="auto"/>
              </w:divBdr>
              <w:divsChild>
                <w:div w:id="898781794">
                  <w:marLeft w:val="0"/>
                  <w:marRight w:val="0"/>
                  <w:marTop w:val="0"/>
                  <w:marBottom w:val="0"/>
                  <w:divBdr>
                    <w:top w:val="none" w:sz="0" w:space="0" w:color="auto"/>
                    <w:left w:val="none" w:sz="0" w:space="0" w:color="auto"/>
                    <w:bottom w:val="none" w:sz="0" w:space="0" w:color="auto"/>
                    <w:right w:val="none" w:sz="0" w:space="0" w:color="auto"/>
                  </w:divBdr>
                  <w:divsChild>
                    <w:div w:id="140981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76312">
      <w:bodyDiv w:val="1"/>
      <w:marLeft w:val="0"/>
      <w:marRight w:val="0"/>
      <w:marTop w:val="0"/>
      <w:marBottom w:val="0"/>
      <w:divBdr>
        <w:top w:val="none" w:sz="0" w:space="0" w:color="auto"/>
        <w:left w:val="none" w:sz="0" w:space="0" w:color="auto"/>
        <w:bottom w:val="none" w:sz="0" w:space="0" w:color="auto"/>
        <w:right w:val="none" w:sz="0" w:space="0" w:color="auto"/>
      </w:divBdr>
    </w:div>
    <w:div w:id="121003067">
      <w:bodyDiv w:val="1"/>
      <w:marLeft w:val="0"/>
      <w:marRight w:val="0"/>
      <w:marTop w:val="0"/>
      <w:marBottom w:val="0"/>
      <w:divBdr>
        <w:top w:val="none" w:sz="0" w:space="0" w:color="auto"/>
        <w:left w:val="none" w:sz="0" w:space="0" w:color="auto"/>
        <w:bottom w:val="none" w:sz="0" w:space="0" w:color="auto"/>
        <w:right w:val="none" w:sz="0" w:space="0" w:color="auto"/>
      </w:divBdr>
      <w:divsChild>
        <w:div w:id="236983521">
          <w:marLeft w:val="0"/>
          <w:marRight w:val="0"/>
          <w:marTop w:val="0"/>
          <w:marBottom w:val="0"/>
          <w:divBdr>
            <w:top w:val="none" w:sz="0" w:space="0" w:color="auto"/>
            <w:left w:val="none" w:sz="0" w:space="0" w:color="auto"/>
            <w:bottom w:val="none" w:sz="0" w:space="0" w:color="auto"/>
            <w:right w:val="none" w:sz="0" w:space="0" w:color="auto"/>
          </w:divBdr>
          <w:divsChild>
            <w:div w:id="674186827">
              <w:marLeft w:val="0"/>
              <w:marRight w:val="0"/>
              <w:marTop w:val="0"/>
              <w:marBottom w:val="0"/>
              <w:divBdr>
                <w:top w:val="none" w:sz="0" w:space="0" w:color="auto"/>
                <w:left w:val="none" w:sz="0" w:space="0" w:color="auto"/>
                <w:bottom w:val="none" w:sz="0" w:space="0" w:color="auto"/>
                <w:right w:val="none" w:sz="0" w:space="0" w:color="auto"/>
              </w:divBdr>
              <w:divsChild>
                <w:div w:id="347216875">
                  <w:marLeft w:val="0"/>
                  <w:marRight w:val="0"/>
                  <w:marTop w:val="0"/>
                  <w:marBottom w:val="0"/>
                  <w:divBdr>
                    <w:top w:val="none" w:sz="0" w:space="0" w:color="auto"/>
                    <w:left w:val="none" w:sz="0" w:space="0" w:color="auto"/>
                    <w:bottom w:val="none" w:sz="0" w:space="0" w:color="auto"/>
                    <w:right w:val="none" w:sz="0" w:space="0" w:color="auto"/>
                  </w:divBdr>
                </w:div>
              </w:divsChild>
            </w:div>
            <w:div w:id="1287080869">
              <w:marLeft w:val="0"/>
              <w:marRight w:val="0"/>
              <w:marTop w:val="0"/>
              <w:marBottom w:val="0"/>
              <w:divBdr>
                <w:top w:val="none" w:sz="0" w:space="0" w:color="auto"/>
                <w:left w:val="none" w:sz="0" w:space="0" w:color="auto"/>
                <w:bottom w:val="none" w:sz="0" w:space="0" w:color="auto"/>
                <w:right w:val="none" w:sz="0" w:space="0" w:color="auto"/>
              </w:divBdr>
              <w:divsChild>
                <w:div w:id="130974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81178">
      <w:bodyDiv w:val="1"/>
      <w:marLeft w:val="0"/>
      <w:marRight w:val="0"/>
      <w:marTop w:val="0"/>
      <w:marBottom w:val="0"/>
      <w:divBdr>
        <w:top w:val="none" w:sz="0" w:space="0" w:color="auto"/>
        <w:left w:val="none" w:sz="0" w:space="0" w:color="auto"/>
        <w:bottom w:val="none" w:sz="0" w:space="0" w:color="auto"/>
        <w:right w:val="none" w:sz="0" w:space="0" w:color="auto"/>
      </w:divBdr>
    </w:div>
    <w:div w:id="362948973">
      <w:bodyDiv w:val="1"/>
      <w:marLeft w:val="0"/>
      <w:marRight w:val="0"/>
      <w:marTop w:val="0"/>
      <w:marBottom w:val="0"/>
      <w:divBdr>
        <w:top w:val="none" w:sz="0" w:space="0" w:color="auto"/>
        <w:left w:val="none" w:sz="0" w:space="0" w:color="auto"/>
        <w:bottom w:val="none" w:sz="0" w:space="0" w:color="auto"/>
        <w:right w:val="none" w:sz="0" w:space="0" w:color="auto"/>
      </w:divBdr>
    </w:div>
    <w:div w:id="582297214">
      <w:bodyDiv w:val="1"/>
      <w:marLeft w:val="0"/>
      <w:marRight w:val="0"/>
      <w:marTop w:val="0"/>
      <w:marBottom w:val="0"/>
      <w:divBdr>
        <w:top w:val="none" w:sz="0" w:space="0" w:color="auto"/>
        <w:left w:val="none" w:sz="0" w:space="0" w:color="auto"/>
        <w:bottom w:val="none" w:sz="0" w:space="0" w:color="auto"/>
        <w:right w:val="none" w:sz="0" w:space="0" w:color="auto"/>
      </w:divBdr>
    </w:div>
    <w:div w:id="619142677">
      <w:bodyDiv w:val="1"/>
      <w:marLeft w:val="0"/>
      <w:marRight w:val="0"/>
      <w:marTop w:val="0"/>
      <w:marBottom w:val="0"/>
      <w:divBdr>
        <w:top w:val="none" w:sz="0" w:space="0" w:color="auto"/>
        <w:left w:val="none" w:sz="0" w:space="0" w:color="auto"/>
        <w:bottom w:val="none" w:sz="0" w:space="0" w:color="auto"/>
        <w:right w:val="none" w:sz="0" w:space="0" w:color="auto"/>
      </w:divBdr>
    </w:div>
    <w:div w:id="660083260">
      <w:bodyDiv w:val="1"/>
      <w:marLeft w:val="0"/>
      <w:marRight w:val="0"/>
      <w:marTop w:val="0"/>
      <w:marBottom w:val="0"/>
      <w:divBdr>
        <w:top w:val="none" w:sz="0" w:space="0" w:color="auto"/>
        <w:left w:val="none" w:sz="0" w:space="0" w:color="auto"/>
        <w:bottom w:val="none" w:sz="0" w:space="0" w:color="auto"/>
        <w:right w:val="none" w:sz="0" w:space="0" w:color="auto"/>
      </w:divBdr>
    </w:div>
    <w:div w:id="787625204">
      <w:bodyDiv w:val="1"/>
      <w:marLeft w:val="0"/>
      <w:marRight w:val="0"/>
      <w:marTop w:val="0"/>
      <w:marBottom w:val="0"/>
      <w:divBdr>
        <w:top w:val="none" w:sz="0" w:space="0" w:color="auto"/>
        <w:left w:val="none" w:sz="0" w:space="0" w:color="auto"/>
        <w:bottom w:val="none" w:sz="0" w:space="0" w:color="auto"/>
        <w:right w:val="none" w:sz="0" w:space="0" w:color="auto"/>
      </w:divBdr>
      <w:divsChild>
        <w:div w:id="1583099782">
          <w:marLeft w:val="0"/>
          <w:marRight w:val="0"/>
          <w:marTop w:val="0"/>
          <w:marBottom w:val="0"/>
          <w:divBdr>
            <w:top w:val="none" w:sz="0" w:space="0" w:color="auto"/>
            <w:left w:val="none" w:sz="0" w:space="0" w:color="auto"/>
            <w:bottom w:val="none" w:sz="0" w:space="0" w:color="auto"/>
            <w:right w:val="none" w:sz="0" w:space="0" w:color="auto"/>
          </w:divBdr>
        </w:div>
        <w:div w:id="1543518687">
          <w:marLeft w:val="0"/>
          <w:marRight w:val="0"/>
          <w:marTop w:val="0"/>
          <w:marBottom w:val="0"/>
          <w:divBdr>
            <w:top w:val="none" w:sz="0" w:space="0" w:color="auto"/>
            <w:left w:val="none" w:sz="0" w:space="0" w:color="auto"/>
            <w:bottom w:val="none" w:sz="0" w:space="0" w:color="auto"/>
            <w:right w:val="none" w:sz="0" w:space="0" w:color="auto"/>
          </w:divBdr>
          <w:divsChild>
            <w:div w:id="197101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89885">
      <w:bodyDiv w:val="1"/>
      <w:marLeft w:val="0"/>
      <w:marRight w:val="0"/>
      <w:marTop w:val="0"/>
      <w:marBottom w:val="0"/>
      <w:divBdr>
        <w:top w:val="none" w:sz="0" w:space="0" w:color="auto"/>
        <w:left w:val="none" w:sz="0" w:space="0" w:color="auto"/>
        <w:bottom w:val="none" w:sz="0" w:space="0" w:color="auto"/>
        <w:right w:val="none" w:sz="0" w:space="0" w:color="auto"/>
      </w:divBdr>
    </w:div>
    <w:div w:id="934096894">
      <w:bodyDiv w:val="1"/>
      <w:marLeft w:val="0"/>
      <w:marRight w:val="0"/>
      <w:marTop w:val="0"/>
      <w:marBottom w:val="0"/>
      <w:divBdr>
        <w:top w:val="none" w:sz="0" w:space="0" w:color="auto"/>
        <w:left w:val="none" w:sz="0" w:space="0" w:color="auto"/>
        <w:bottom w:val="none" w:sz="0" w:space="0" w:color="auto"/>
        <w:right w:val="none" w:sz="0" w:space="0" w:color="auto"/>
      </w:divBdr>
    </w:div>
    <w:div w:id="942802469">
      <w:bodyDiv w:val="1"/>
      <w:marLeft w:val="0"/>
      <w:marRight w:val="0"/>
      <w:marTop w:val="0"/>
      <w:marBottom w:val="0"/>
      <w:divBdr>
        <w:top w:val="none" w:sz="0" w:space="0" w:color="auto"/>
        <w:left w:val="none" w:sz="0" w:space="0" w:color="auto"/>
        <w:bottom w:val="none" w:sz="0" w:space="0" w:color="auto"/>
        <w:right w:val="none" w:sz="0" w:space="0" w:color="auto"/>
      </w:divBdr>
    </w:div>
    <w:div w:id="952976379">
      <w:bodyDiv w:val="1"/>
      <w:marLeft w:val="0"/>
      <w:marRight w:val="0"/>
      <w:marTop w:val="0"/>
      <w:marBottom w:val="0"/>
      <w:divBdr>
        <w:top w:val="none" w:sz="0" w:space="0" w:color="auto"/>
        <w:left w:val="none" w:sz="0" w:space="0" w:color="auto"/>
        <w:bottom w:val="none" w:sz="0" w:space="0" w:color="auto"/>
        <w:right w:val="none" w:sz="0" w:space="0" w:color="auto"/>
      </w:divBdr>
    </w:div>
    <w:div w:id="962346321">
      <w:bodyDiv w:val="1"/>
      <w:marLeft w:val="0"/>
      <w:marRight w:val="0"/>
      <w:marTop w:val="0"/>
      <w:marBottom w:val="0"/>
      <w:divBdr>
        <w:top w:val="none" w:sz="0" w:space="0" w:color="auto"/>
        <w:left w:val="none" w:sz="0" w:space="0" w:color="auto"/>
        <w:bottom w:val="none" w:sz="0" w:space="0" w:color="auto"/>
        <w:right w:val="none" w:sz="0" w:space="0" w:color="auto"/>
      </w:divBdr>
    </w:div>
    <w:div w:id="1015380278">
      <w:bodyDiv w:val="1"/>
      <w:marLeft w:val="0"/>
      <w:marRight w:val="0"/>
      <w:marTop w:val="0"/>
      <w:marBottom w:val="0"/>
      <w:divBdr>
        <w:top w:val="none" w:sz="0" w:space="0" w:color="auto"/>
        <w:left w:val="none" w:sz="0" w:space="0" w:color="auto"/>
        <w:bottom w:val="none" w:sz="0" w:space="0" w:color="auto"/>
        <w:right w:val="none" w:sz="0" w:space="0" w:color="auto"/>
      </w:divBdr>
    </w:div>
    <w:div w:id="1095708346">
      <w:bodyDiv w:val="1"/>
      <w:marLeft w:val="0"/>
      <w:marRight w:val="0"/>
      <w:marTop w:val="0"/>
      <w:marBottom w:val="0"/>
      <w:divBdr>
        <w:top w:val="none" w:sz="0" w:space="0" w:color="auto"/>
        <w:left w:val="none" w:sz="0" w:space="0" w:color="auto"/>
        <w:bottom w:val="none" w:sz="0" w:space="0" w:color="auto"/>
        <w:right w:val="none" w:sz="0" w:space="0" w:color="auto"/>
      </w:divBdr>
    </w:div>
    <w:div w:id="1154373960">
      <w:bodyDiv w:val="1"/>
      <w:marLeft w:val="0"/>
      <w:marRight w:val="0"/>
      <w:marTop w:val="0"/>
      <w:marBottom w:val="0"/>
      <w:divBdr>
        <w:top w:val="none" w:sz="0" w:space="0" w:color="auto"/>
        <w:left w:val="none" w:sz="0" w:space="0" w:color="auto"/>
        <w:bottom w:val="none" w:sz="0" w:space="0" w:color="auto"/>
        <w:right w:val="none" w:sz="0" w:space="0" w:color="auto"/>
      </w:divBdr>
    </w:div>
    <w:div w:id="1167091077">
      <w:bodyDiv w:val="1"/>
      <w:marLeft w:val="0"/>
      <w:marRight w:val="0"/>
      <w:marTop w:val="0"/>
      <w:marBottom w:val="0"/>
      <w:divBdr>
        <w:top w:val="none" w:sz="0" w:space="0" w:color="auto"/>
        <w:left w:val="none" w:sz="0" w:space="0" w:color="auto"/>
        <w:bottom w:val="none" w:sz="0" w:space="0" w:color="auto"/>
        <w:right w:val="none" w:sz="0" w:space="0" w:color="auto"/>
      </w:divBdr>
    </w:div>
    <w:div w:id="1203904821">
      <w:bodyDiv w:val="1"/>
      <w:marLeft w:val="0"/>
      <w:marRight w:val="0"/>
      <w:marTop w:val="0"/>
      <w:marBottom w:val="0"/>
      <w:divBdr>
        <w:top w:val="none" w:sz="0" w:space="0" w:color="auto"/>
        <w:left w:val="none" w:sz="0" w:space="0" w:color="auto"/>
        <w:bottom w:val="none" w:sz="0" w:space="0" w:color="auto"/>
        <w:right w:val="none" w:sz="0" w:space="0" w:color="auto"/>
      </w:divBdr>
    </w:div>
    <w:div w:id="1308898291">
      <w:bodyDiv w:val="1"/>
      <w:marLeft w:val="0"/>
      <w:marRight w:val="0"/>
      <w:marTop w:val="0"/>
      <w:marBottom w:val="0"/>
      <w:divBdr>
        <w:top w:val="none" w:sz="0" w:space="0" w:color="auto"/>
        <w:left w:val="none" w:sz="0" w:space="0" w:color="auto"/>
        <w:bottom w:val="none" w:sz="0" w:space="0" w:color="auto"/>
        <w:right w:val="none" w:sz="0" w:space="0" w:color="auto"/>
      </w:divBdr>
    </w:div>
    <w:div w:id="1333527725">
      <w:bodyDiv w:val="1"/>
      <w:marLeft w:val="0"/>
      <w:marRight w:val="0"/>
      <w:marTop w:val="0"/>
      <w:marBottom w:val="0"/>
      <w:divBdr>
        <w:top w:val="none" w:sz="0" w:space="0" w:color="auto"/>
        <w:left w:val="none" w:sz="0" w:space="0" w:color="auto"/>
        <w:bottom w:val="none" w:sz="0" w:space="0" w:color="auto"/>
        <w:right w:val="none" w:sz="0" w:space="0" w:color="auto"/>
      </w:divBdr>
    </w:div>
    <w:div w:id="1472403202">
      <w:bodyDiv w:val="1"/>
      <w:marLeft w:val="0"/>
      <w:marRight w:val="0"/>
      <w:marTop w:val="0"/>
      <w:marBottom w:val="0"/>
      <w:divBdr>
        <w:top w:val="none" w:sz="0" w:space="0" w:color="auto"/>
        <w:left w:val="none" w:sz="0" w:space="0" w:color="auto"/>
        <w:bottom w:val="none" w:sz="0" w:space="0" w:color="auto"/>
        <w:right w:val="none" w:sz="0" w:space="0" w:color="auto"/>
      </w:divBdr>
    </w:div>
    <w:div w:id="1481849755">
      <w:bodyDiv w:val="1"/>
      <w:marLeft w:val="0"/>
      <w:marRight w:val="0"/>
      <w:marTop w:val="0"/>
      <w:marBottom w:val="0"/>
      <w:divBdr>
        <w:top w:val="none" w:sz="0" w:space="0" w:color="auto"/>
        <w:left w:val="none" w:sz="0" w:space="0" w:color="auto"/>
        <w:bottom w:val="none" w:sz="0" w:space="0" w:color="auto"/>
        <w:right w:val="none" w:sz="0" w:space="0" w:color="auto"/>
      </w:divBdr>
    </w:div>
    <w:div w:id="1580023010">
      <w:bodyDiv w:val="1"/>
      <w:marLeft w:val="0"/>
      <w:marRight w:val="0"/>
      <w:marTop w:val="0"/>
      <w:marBottom w:val="0"/>
      <w:divBdr>
        <w:top w:val="none" w:sz="0" w:space="0" w:color="auto"/>
        <w:left w:val="none" w:sz="0" w:space="0" w:color="auto"/>
        <w:bottom w:val="none" w:sz="0" w:space="0" w:color="auto"/>
        <w:right w:val="none" w:sz="0" w:space="0" w:color="auto"/>
      </w:divBdr>
      <w:divsChild>
        <w:div w:id="1736005984">
          <w:marLeft w:val="0"/>
          <w:marRight w:val="0"/>
          <w:marTop w:val="0"/>
          <w:marBottom w:val="0"/>
          <w:divBdr>
            <w:top w:val="none" w:sz="0" w:space="0" w:color="auto"/>
            <w:left w:val="none" w:sz="0" w:space="0" w:color="auto"/>
            <w:bottom w:val="none" w:sz="0" w:space="0" w:color="auto"/>
            <w:right w:val="none" w:sz="0" w:space="0" w:color="auto"/>
          </w:divBdr>
          <w:divsChild>
            <w:div w:id="1987315258">
              <w:marLeft w:val="0"/>
              <w:marRight w:val="0"/>
              <w:marTop w:val="0"/>
              <w:marBottom w:val="0"/>
              <w:divBdr>
                <w:top w:val="none" w:sz="0" w:space="0" w:color="auto"/>
                <w:left w:val="none" w:sz="0" w:space="0" w:color="auto"/>
                <w:bottom w:val="none" w:sz="0" w:space="0" w:color="auto"/>
                <w:right w:val="none" w:sz="0" w:space="0" w:color="auto"/>
              </w:divBdr>
              <w:divsChild>
                <w:div w:id="1813591954">
                  <w:marLeft w:val="0"/>
                  <w:marRight w:val="0"/>
                  <w:marTop w:val="0"/>
                  <w:marBottom w:val="0"/>
                  <w:divBdr>
                    <w:top w:val="none" w:sz="0" w:space="0" w:color="auto"/>
                    <w:left w:val="none" w:sz="0" w:space="0" w:color="auto"/>
                    <w:bottom w:val="none" w:sz="0" w:space="0" w:color="auto"/>
                    <w:right w:val="none" w:sz="0" w:space="0" w:color="auto"/>
                  </w:divBdr>
                  <w:divsChild>
                    <w:div w:id="103673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622552">
      <w:bodyDiv w:val="1"/>
      <w:marLeft w:val="0"/>
      <w:marRight w:val="0"/>
      <w:marTop w:val="0"/>
      <w:marBottom w:val="0"/>
      <w:divBdr>
        <w:top w:val="none" w:sz="0" w:space="0" w:color="auto"/>
        <w:left w:val="none" w:sz="0" w:space="0" w:color="auto"/>
        <w:bottom w:val="none" w:sz="0" w:space="0" w:color="auto"/>
        <w:right w:val="none" w:sz="0" w:space="0" w:color="auto"/>
      </w:divBdr>
    </w:div>
    <w:div w:id="1667050445">
      <w:bodyDiv w:val="1"/>
      <w:marLeft w:val="0"/>
      <w:marRight w:val="0"/>
      <w:marTop w:val="0"/>
      <w:marBottom w:val="0"/>
      <w:divBdr>
        <w:top w:val="none" w:sz="0" w:space="0" w:color="auto"/>
        <w:left w:val="none" w:sz="0" w:space="0" w:color="auto"/>
        <w:bottom w:val="none" w:sz="0" w:space="0" w:color="auto"/>
        <w:right w:val="none" w:sz="0" w:space="0" w:color="auto"/>
      </w:divBdr>
    </w:div>
    <w:div w:id="1740252114">
      <w:bodyDiv w:val="1"/>
      <w:marLeft w:val="0"/>
      <w:marRight w:val="0"/>
      <w:marTop w:val="0"/>
      <w:marBottom w:val="0"/>
      <w:divBdr>
        <w:top w:val="none" w:sz="0" w:space="0" w:color="auto"/>
        <w:left w:val="none" w:sz="0" w:space="0" w:color="auto"/>
        <w:bottom w:val="none" w:sz="0" w:space="0" w:color="auto"/>
        <w:right w:val="none" w:sz="0" w:space="0" w:color="auto"/>
      </w:divBdr>
      <w:divsChild>
        <w:div w:id="1445996967">
          <w:marLeft w:val="0"/>
          <w:marRight w:val="0"/>
          <w:marTop w:val="0"/>
          <w:marBottom w:val="0"/>
          <w:divBdr>
            <w:top w:val="none" w:sz="0" w:space="0" w:color="auto"/>
            <w:left w:val="none" w:sz="0" w:space="0" w:color="auto"/>
            <w:bottom w:val="none" w:sz="0" w:space="0" w:color="auto"/>
            <w:right w:val="none" w:sz="0" w:space="0" w:color="auto"/>
          </w:divBdr>
          <w:divsChild>
            <w:div w:id="92868951">
              <w:marLeft w:val="0"/>
              <w:marRight w:val="0"/>
              <w:marTop w:val="0"/>
              <w:marBottom w:val="0"/>
              <w:divBdr>
                <w:top w:val="none" w:sz="0" w:space="0" w:color="auto"/>
                <w:left w:val="none" w:sz="0" w:space="0" w:color="auto"/>
                <w:bottom w:val="none" w:sz="0" w:space="0" w:color="auto"/>
                <w:right w:val="none" w:sz="0" w:space="0" w:color="auto"/>
              </w:divBdr>
              <w:divsChild>
                <w:div w:id="377246212">
                  <w:marLeft w:val="0"/>
                  <w:marRight w:val="0"/>
                  <w:marTop w:val="0"/>
                  <w:marBottom w:val="0"/>
                  <w:divBdr>
                    <w:top w:val="none" w:sz="0" w:space="0" w:color="auto"/>
                    <w:left w:val="none" w:sz="0" w:space="0" w:color="auto"/>
                    <w:bottom w:val="none" w:sz="0" w:space="0" w:color="auto"/>
                    <w:right w:val="none" w:sz="0" w:space="0" w:color="auto"/>
                  </w:divBdr>
                  <w:divsChild>
                    <w:div w:id="211146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892195">
          <w:marLeft w:val="0"/>
          <w:marRight w:val="0"/>
          <w:marTop w:val="0"/>
          <w:marBottom w:val="0"/>
          <w:divBdr>
            <w:top w:val="none" w:sz="0" w:space="0" w:color="auto"/>
            <w:left w:val="none" w:sz="0" w:space="0" w:color="auto"/>
            <w:bottom w:val="none" w:sz="0" w:space="0" w:color="auto"/>
            <w:right w:val="none" w:sz="0" w:space="0" w:color="auto"/>
          </w:divBdr>
          <w:divsChild>
            <w:div w:id="342515246">
              <w:marLeft w:val="0"/>
              <w:marRight w:val="0"/>
              <w:marTop w:val="0"/>
              <w:marBottom w:val="0"/>
              <w:divBdr>
                <w:top w:val="none" w:sz="0" w:space="0" w:color="auto"/>
                <w:left w:val="none" w:sz="0" w:space="0" w:color="auto"/>
                <w:bottom w:val="none" w:sz="0" w:space="0" w:color="auto"/>
                <w:right w:val="none" w:sz="0" w:space="0" w:color="auto"/>
              </w:divBdr>
              <w:divsChild>
                <w:div w:id="30539833">
                  <w:marLeft w:val="0"/>
                  <w:marRight w:val="0"/>
                  <w:marTop w:val="0"/>
                  <w:marBottom w:val="0"/>
                  <w:divBdr>
                    <w:top w:val="none" w:sz="0" w:space="0" w:color="auto"/>
                    <w:left w:val="none" w:sz="0" w:space="0" w:color="auto"/>
                    <w:bottom w:val="none" w:sz="0" w:space="0" w:color="auto"/>
                    <w:right w:val="none" w:sz="0" w:space="0" w:color="auto"/>
                  </w:divBdr>
                  <w:divsChild>
                    <w:div w:id="1894149363">
                      <w:marLeft w:val="0"/>
                      <w:marRight w:val="0"/>
                      <w:marTop w:val="0"/>
                      <w:marBottom w:val="0"/>
                      <w:divBdr>
                        <w:top w:val="none" w:sz="0" w:space="0" w:color="auto"/>
                        <w:left w:val="none" w:sz="0" w:space="0" w:color="auto"/>
                        <w:bottom w:val="none" w:sz="0" w:space="0" w:color="auto"/>
                        <w:right w:val="none" w:sz="0" w:space="0" w:color="auto"/>
                      </w:divBdr>
                    </w:div>
                    <w:div w:id="120349850">
                      <w:marLeft w:val="0"/>
                      <w:marRight w:val="0"/>
                      <w:marTop w:val="0"/>
                      <w:marBottom w:val="0"/>
                      <w:divBdr>
                        <w:top w:val="none" w:sz="0" w:space="0" w:color="auto"/>
                        <w:left w:val="none" w:sz="0" w:space="0" w:color="auto"/>
                        <w:bottom w:val="none" w:sz="0" w:space="0" w:color="auto"/>
                        <w:right w:val="none" w:sz="0" w:space="0" w:color="auto"/>
                      </w:divBdr>
                      <w:divsChild>
                        <w:div w:id="1615361182">
                          <w:marLeft w:val="0"/>
                          <w:marRight w:val="0"/>
                          <w:marTop w:val="0"/>
                          <w:marBottom w:val="0"/>
                          <w:divBdr>
                            <w:top w:val="none" w:sz="0" w:space="0" w:color="auto"/>
                            <w:left w:val="none" w:sz="0" w:space="0" w:color="auto"/>
                            <w:bottom w:val="none" w:sz="0" w:space="0" w:color="auto"/>
                            <w:right w:val="none" w:sz="0" w:space="0" w:color="auto"/>
                          </w:divBdr>
                          <w:divsChild>
                            <w:div w:id="125215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793674">
          <w:marLeft w:val="0"/>
          <w:marRight w:val="0"/>
          <w:marTop w:val="0"/>
          <w:marBottom w:val="0"/>
          <w:divBdr>
            <w:top w:val="none" w:sz="0" w:space="0" w:color="auto"/>
            <w:left w:val="none" w:sz="0" w:space="0" w:color="auto"/>
            <w:bottom w:val="none" w:sz="0" w:space="0" w:color="auto"/>
            <w:right w:val="none" w:sz="0" w:space="0" w:color="auto"/>
          </w:divBdr>
        </w:div>
        <w:div w:id="2092459391">
          <w:marLeft w:val="0"/>
          <w:marRight w:val="0"/>
          <w:marTop w:val="0"/>
          <w:marBottom w:val="0"/>
          <w:divBdr>
            <w:top w:val="none" w:sz="0" w:space="0" w:color="auto"/>
            <w:left w:val="none" w:sz="0" w:space="0" w:color="auto"/>
            <w:bottom w:val="none" w:sz="0" w:space="0" w:color="auto"/>
            <w:right w:val="none" w:sz="0" w:space="0" w:color="auto"/>
          </w:divBdr>
          <w:divsChild>
            <w:div w:id="1896046802">
              <w:marLeft w:val="0"/>
              <w:marRight w:val="0"/>
              <w:marTop w:val="0"/>
              <w:marBottom w:val="0"/>
              <w:divBdr>
                <w:top w:val="none" w:sz="0" w:space="0" w:color="auto"/>
                <w:left w:val="none" w:sz="0" w:space="0" w:color="auto"/>
                <w:bottom w:val="none" w:sz="0" w:space="0" w:color="auto"/>
                <w:right w:val="none" w:sz="0" w:space="0" w:color="auto"/>
              </w:divBdr>
              <w:divsChild>
                <w:div w:id="2040232591">
                  <w:marLeft w:val="0"/>
                  <w:marRight w:val="0"/>
                  <w:marTop w:val="0"/>
                  <w:marBottom w:val="0"/>
                  <w:divBdr>
                    <w:top w:val="none" w:sz="0" w:space="0" w:color="auto"/>
                    <w:left w:val="none" w:sz="0" w:space="0" w:color="auto"/>
                    <w:bottom w:val="none" w:sz="0" w:space="0" w:color="auto"/>
                    <w:right w:val="none" w:sz="0" w:space="0" w:color="auto"/>
                  </w:divBdr>
                  <w:divsChild>
                    <w:div w:id="348142436">
                      <w:marLeft w:val="0"/>
                      <w:marRight w:val="0"/>
                      <w:marTop w:val="0"/>
                      <w:marBottom w:val="0"/>
                      <w:divBdr>
                        <w:top w:val="none" w:sz="0" w:space="0" w:color="auto"/>
                        <w:left w:val="none" w:sz="0" w:space="0" w:color="auto"/>
                        <w:bottom w:val="none" w:sz="0" w:space="0" w:color="auto"/>
                        <w:right w:val="none" w:sz="0" w:space="0" w:color="auto"/>
                      </w:divBdr>
                      <w:divsChild>
                        <w:div w:id="388463211">
                          <w:marLeft w:val="0"/>
                          <w:marRight w:val="0"/>
                          <w:marTop w:val="0"/>
                          <w:marBottom w:val="0"/>
                          <w:divBdr>
                            <w:top w:val="none" w:sz="0" w:space="0" w:color="auto"/>
                            <w:left w:val="none" w:sz="0" w:space="0" w:color="auto"/>
                            <w:bottom w:val="none" w:sz="0" w:space="0" w:color="auto"/>
                            <w:right w:val="none" w:sz="0" w:space="0" w:color="auto"/>
                          </w:divBdr>
                          <w:divsChild>
                            <w:div w:id="79699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1498825">
          <w:marLeft w:val="0"/>
          <w:marRight w:val="0"/>
          <w:marTop w:val="0"/>
          <w:marBottom w:val="0"/>
          <w:divBdr>
            <w:top w:val="none" w:sz="0" w:space="0" w:color="auto"/>
            <w:left w:val="none" w:sz="0" w:space="0" w:color="auto"/>
            <w:bottom w:val="none" w:sz="0" w:space="0" w:color="auto"/>
            <w:right w:val="none" w:sz="0" w:space="0" w:color="auto"/>
          </w:divBdr>
          <w:divsChild>
            <w:div w:id="1278172769">
              <w:marLeft w:val="0"/>
              <w:marRight w:val="0"/>
              <w:marTop w:val="0"/>
              <w:marBottom w:val="0"/>
              <w:divBdr>
                <w:top w:val="none" w:sz="0" w:space="0" w:color="auto"/>
                <w:left w:val="none" w:sz="0" w:space="0" w:color="auto"/>
                <w:bottom w:val="none" w:sz="0" w:space="0" w:color="auto"/>
                <w:right w:val="none" w:sz="0" w:space="0" w:color="auto"/>
              </w:divBdr>
              <w:divsChild>
                <w:div w:id="1505582856">
                  <w:marLeft w:val="0"/>
                  <w:marRight w:val="0"/>
                  <w:marTop w:val="0"/>
                  <w:marBottom w:val="0"/>
                  <w:divBdr>
                    <w:top w:val="none" w:sz="0" w:space="0" w:color="auto"/>
                    <w:left w:val="none" w:sz="0" w:space="0" w:color="auto"/>
                    <w:bottom w:val="none" w:sz="0" w:space="0" w:color="auto"/>
                    <w:right w:val="none" w:sz="0" w:space="0" w:color="auto"/>
                  </w:divBdr>
                  <w:divsChild>
                    <w:div w:id="81488282">
                      <w:marLeft w:val="0"/>
                      <w:marRight w:val="0"/>
                      <w:marTop w:val="0"/>
                      <w:marBottom w:val="0"/>
                      <w:divBdr>
                        <w:top w:val="none" w:sz="0" w:space="0" w:color="auto"/>
                        <w:left w:val="none" w:sz="0" w:space="0" w:color="auto"/>
                        <w:bottom w:val="none" w:sz="0" w:space="0" w:color="auto"/>
                        <w:right w:val="none" w:sz="0" w:space="0" w:color="auto"/>
                      </w:divBdr>
                      <w:divsChild>
                        <w:div w:id="1840777503">
                          <w:marLeft w:val="0"/>
                          <w:marRight w:val="0"/>
                          <w:marTop w:val="0"/>
                          <w:marBottom w:val="0"/>
                          <w:divBdr>
                            <w:top w:val="none" w:sz="0" w:space="0" w:color="auto"/>
                            <w:left w:val="none" w:sz="0" w:space="0" w:color="auto"/>
                            <w:bottom w:val="none" w:sz="0" w:space="0" w:color="auto"/>
                            <w:right w:val="none" w:sz="0" w:space="0" w:color="auto"/>
                          </w:divBdr>
                          <w:divsChild>
                            <w:div w:id="1370834922">
                              <w:marLeft w:val="0"/>
                              <w:marRight w:val="0"/>
                              <w:marTop w:val="0"/>
                              <w:marBottom w:val="0"/>
                              <w:divBdr>
                                <w:top w:val="none" w:sz="0" w:space="0" w:color="auto"/>
                                <w:left w:val="none" w:sz="0" w:space="0" w:color="auto"/>
                                <w:bottom w:val="none" w:sz="0" w:space="0" w:color="auto"/>
                                <w:right w:val="none" w:sz="0" w:space="0" w:color="auto"/>
                              </w:divBdr>
                              <w:divsChild>
                                <w:div w:id="103767395">
                                  <w:marLeft w:val="0"/>
                                  <w:marRight w:val="0"/>
                                  <w:marTop w:val="0"/>
                                  <w:marBottom w:val="0"/>
                                  <w:divBdr>
                                    <w:top w:val="none" w:sz="0" w:space="0" w:color="auto"/>
                                    <w:left w:val="none" w:sz="0" w:space="0" w:color="auto"/>
                                    <w:bottom w:val="none" w:sz="0" w:space="0" w:color="auto"/>
                                    <w:right w:val="none" w:sz="0" w:space="0" w:color="auto"/>
                                  </w:divBdr>
                                  <w:divsChild>
                                    <w:div w:id="1316034355">
                                      <w:marLeft w:val="0"/>
                                      <w:marRight w:val="0"/>
                                      <w:marTop w:val="0"/>
                                      <w:marBottom w:val="0"/>
                                      <w:divBdr>
                                        <w:top w:val="none" w:sz="0" w:space="0" w:color="auto"/>
                                        <w:left w:val="none" w:sz="0" w:space="0" w:color="auto"/>
                                        <w:bottom w:val="none" w:sz="0" w:space="0" w:color="auto"/>
                                        <w:right w:val="none" w:sz="0" w:space="0" w:color="auto"/>
                                      </w:divBdr>
                                      <w:divsChild>
                                        <w:div w:id="137846733">
                                          <w:marLeft w:val="0"/>
                                          <w:marRight w:val="0"/>
                                          <w:marTop w:val="0"/>
                                          <w:marBottom w:val="0"/>
                                          <w:divBdr>
                                            <w:top w:val="none" w:sz="0" w:space="0" w:color="auto"/>
                                            <w:left w:val="none" w:sz="0" w:space="0" w:color="auto"/>
                                            <w:bottom w:val="none" w:sz="0" w:space="0" w:color="auto"/>
                                            <w:right w:val="none" w:sz="0" w:space="0" w:color="auto"/>
                                          </w:divBdr>
                                          <w:divsChild>
                                            <w:div w:id="305743797">
                                              <w:marLeft w:val="0"/>
                                              <w:marRight w:val="0"/>
                                              <w:marTop w:val="0"/>
                                              <w:marBottom w:val="0"/>
                                              <w:divBdr>
                                                <w:top w:val="none" w:sz="0" w:space="0" w:color="auto"/>
                                                <w:left w:val="none" w:sz="0" w:space="0" w:color="auto"/>
                                                <w:bottom w:val="none" w:sz="0" w:space="0" w:color="auto"/>
                                                <w:right w:val="none" w:sz="0" w:space="0" w:color="auto"/>
                                              </w:divBdr>
                                              <w:divsChild>
                                                <w:div w:id="638147647">
                                                  <w:marLeft w:val="0"/>
                                                  <w:marRight w:val="0"/>
                                                  <w:marTop w:val="0"/>
                                                  <w:marBottom w:val="0"/>
                                                  <w:divBdr>
                                                    <w:top w:val="none" w:sz="0" w:space="0" w:color="auto"/>
                                                    <w:left w:val="none" w:sz="0" w:space="0" w:color="auto"/>
                                                    <w:bottom w:val="none" w:sz="0" w:space="0" w:color="auto"/>
                                                    <w:right w:val="none" w:sz="0" w:space="0" w:color="auto"/>
                                                  </w:divBdr>
                                                  <w:divsChild>
                                                    <w:div w:id="1898392173">
                                                      <w:marLeft w:val="0"/>
                                                      <w:marRight w:val="0"/>
                                                      <w:marTop w:val="0"/>
                                                      <w:marBottom w:val="0"/>
                                                      <w:divBdr>
                                                        <w:top w:val="none" w:sz="0" w:space="0" w:color="auto"/>
                                                        <w:left w:val="none" w:sz="0" w:space="0" w:color="auto"/>
                                                        <w:bottom w:val="none" w:sz="0" w:space="0" w:color="auto"/>
                                                        <w:right w:val="none" w:sz="0" w:space="0" w:color="auto"/>
                                                      </w:divBdr>
                                                      <w:divsChild>
                                                        <w:div w:id="192767690">
                                                          <w:marLeft w:val="0"/>
                                                          <w:marRight w:val="0"/>
                                                          <w:marTop w:val="0"/>
                                                          <w:marBottom w:val="0"/>
                                                          <w:divBdr>
                                                            <w:top w:val="none" w:sz="0" w:space="0" w:color="auto"/>
                                                            <w:left w:val="none" w:sz="0" w:space="0" w:color="auto"/>
                                                            <w:bottom w:val="none" w:sz="0" w:space="0" w:color="auto"/>
                                                            <w:right w:val="none" w:sz="0" w:space="0" w:color="auto"/>
                                                          </w:divBdr>
                                                          <w:divsChild>
                                                            <w:div w:id="403187635">
                                                              <w:marLeft w:val="0"/>
                                                              <w:marRight w:val="0"/>
                                                              <w:marTop w:val="0"/>
                                                              <w:marBottom w:val="0"/>
                                                              <w:divBdr>
                                                                <w:top w:val="none" w:sz="0" w:space="0" w:color="auto"/>
                                                                <w:left w:val="none" w:sz="0" w:space="0" w:color="auto"/>
                                                                <w:bottom w:val="none" w:sz="0" w:space="0" w:color="auto"/>
                                                                <w:right w:val="none" w:sz="0" w:space="0" w:color="auto"/>
                                                              </w:divBdr>
                                                              <w:divsChild>
                                                                <w:div w:id="517544822">
                                                                  <w:marLeft w:val="0"/>
                                                                  <w:marRight w:val="0"/>
                                                                  <w:marTop w:val="0"/>
                                                                  <w:marBottom w:val="0"/>
                                                                  <w:divBdr>
                                                                    <w:top w:val="none" w:sz="0" w:space="0" w:color="auto"/>
                                                                    <w:left w:val="none" w:sz="0" w:space="0" w:color="auto"/>
                                                                    <w:bottom w:val="none" w:sz="0" w:space="0" w:color="auto"/>
                                                                    <w:right w:val="none" w:sz="0" w:space="0" w:color="auto"/>
                                                                  </w:divBdr>
                                                                  <w:divsChild>
                                                                    <w:div w:id="1745762996">
                                                                      <w:marLeft w:val="0"/>
                                                                      <w:marRight w:val="0"/>
                                                                      <w:marTop w:val="0"/>
                                                                      <w:marBottom w:val="0"/>
                                                                      <w:divBdr>
                                                                        <w:top w:val="none" w:sz="0" w:space="0" w:color="auto"/>
                                                                        <w:left w:val="none" w:sz="0" w:space="0" w:color="auto"/>
                                                                        <w:bottom w:val="none" w:sz="0" w:space="0" w:color="auto"/>
                                                                        <w:right w:val="none" w:sz="0" w:space="0" w:color="auto"/>
                                                                      </w:divBdr>
                                                                      <w:divsChild>
                                                                        <w:div w:id="159674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311642809">
          <w:marLeft w:val="0"/>
          <w:marRight w:val="0"/>
          <w:marTop w:val="0"/>
          <w:marBottom w:val="0"/>
          <w:divBdr>
            <w:top w:val="none" w:sz="0" w:space="0" w:color="auto"/>
            <w:left w:val="none" w:sz="0" w:space="0" w:color="auto"/>
            <w:bottom w:val="none" w:sz="0" w:space="0" w:color="auto"/>
            <w:right w:val="none" w:sz="0" w:space="0" w:color="auto"/>
          </w:divBdr>
          <w:divsChild>
            <w:div w:id="574317232">
              <w:marLeft w:val="0"/>
              <w:marRight w:val="0"/>
              <w:marTop w:val="0"/>
              <w:marBottom w:val="0"/>
              <w:divBdr>
                <w:top w:val="none" w:sz="0" w:space="0" w:color="auto"/>
                <w:left w:val="none" w:sz="0" w:space="0" w:color="auto"/>
                <w:bottom w:val="none" w:sz="0" w:space="0" w:color="auto"/>
                <w:right w:val="none" w:sz="0" w:space="0" w:color="auto"/>
              </w:divBdr>
            </w:div>
          </w:divsChild>
        </w:div>
        <w:div w:id="2002658576">
          <w:marLeft w:val="0"/>
          <w:marRight w:val="0"/>
          <w:marTop w:val="0"/>
          <w:marBottom w:val="0"/>
          <w:divBdr>
            <w:top w:val="none" w:sz="0" w:space="0" w:color="auto"/>
            <w:left w:val="none" w:sz="0" w:space="0" w:color="auto"/>
            <w:bottom w:val="none" w:sz="0" w:space="0" w:color="auto"/>
            <w:right w:val="none" w:sz="0" w:space="0" w:color="auto"/>
          </w:divBdr>
          <w:divsChild>
            <w:div w:id="1841038019">
              <w:marLeft w:val="0"/>
              <w:marRight w:val="0"/>
              <w:marTop w:val="0"/>
              <w:marBottom w:val="0"/>
              <w:divBdr>
                <w:top w:val="none" w:sz="0" w:space="0" w:color="auto"/>
                <w:left w:val="none" w:sz="0" w:space="0" w:color="auto"/>
                <w:bottom w:val="none" w:sz="0" w:space="0" w:color="auto"/>
                <w:right w:val="none" w:sz="0" w:space="0" w:color="auto"/>
              </w:divBdr>
              <w:divsChild>
                <w:div w:id="69542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440248">
          <w:marLeft w:val="0"/>
          <w:marRight w:val="0"/>
          <w:marTop w:val="0"/>
          <w:marBottom w:val="0"/>
          <w:divBdr>
            <w:top w:val="none" w:sz="0" w:space="0" w:color="auto"/>
            <w:left w:val="none" w:sz="0" w:space="0" w:color="auto"/>
            <w:bottom w:val="none" w:sz="0" w:space="0" w:color="auto"/>
            <w:right w:val="none" w:sz="0" w:space="0" w:color="auto"/>
          </w:divBdr>
          <w:divsChild>
            <w:div w:id="1421876283">
              <w:marLeft w:val="0"/>
              <w:marRight w:val="0"/>
              <w:marTop w:val="0"/>
              <w:marBottom w:val="0"/>
              <w:divBdr>
                <w:top w:val="none" w:sz="0" w:space="0" w:color="auto"/>
                <w:left w:val="none" w:sz="0" w:space="0" w:color="auto"/>
                <w:bottom w:val="none" w:sz="0" w:space="0" w:color="auto"/>
                <w:right w:val="none" w:sz="0" w:space="0" w:color="auto"/>
              </w:divBdr>
              <w:divsChild>
                <w:div w:id="192814328">
                  <w:marLeft w:val="0"/>
                  <w:marRight w:val="0"/>
                  <w:marTop w:val="0"/>
                  <w:marBottom w:val="0"/>
                  <w:divBdr>
                    <w:top w:val="none" w:sz="0" w:space="0" w:color="auto"/>
                    <w:left w:val="none" w:sz="0" w:space="0" w:color="auto"/>
                    <w:bottom w:val="none" w:sz="0" w:space="0" w:color="auto"/>
                    <w:right w:val="none" w:sz="0" w:space="0" w:color="auto"/>
                  </w:divBdr>
                  <w:divsChild>
                    <w:div w:id="200258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879580">
          <w:marLeft w:val="0"/>
          <w:marRight w:val="0"/>
          <w:marTop w:val="0"/>
          <w:marBottom w:val="0"/>
          <w:divBdr>
            <w:top w:val="none" w:sz="0" w:space="0" w:color="auto"/>
            <w:left w:val="none" w:sz="0" w:space="0" w:color="auto"/>
            <w:bottom w:val="none" w:sz="0" w:space="0" w:color="auto"/>
            <w:right w:val="none" w:sz="0" w:space="0" w:color="auto"/>
          </w:divBdr>
          <w:divsChild>
            <w:div w:id="1754275446">
              <w:marLeft w:val="0"/>
              <w:marRight w:val="0"/>
              <w:marTop w:val="0"/>
              <w:marBottom w:val="0"/>
              <w:divBdr>
                <w:top w:val="none" w:sz="0" w:space="0" w:color="auto"/>
                <w:left w:val="none" w:sz="0" w:space="0" w:color="auto"/>
                <w:bottom w:val="none" w:sz="0" w:space="0" w:color="auto"/>
                <w:right w:val="none" w:sz="0" w:space="0" w:color="auto"/>
              </w:divBdr>
              <w:divsChild>
                <w:div w:id="1538079894">
                  <w:marLeft w:val="0"/>
                  <w:marRight w:val="0"/>
                  <w:marTop w:val="0"/>
                  <w:marBottom w:val="0"/>
                  <w:divBdr>
                    <w:top w:val="none" w:sz="0" w:space="0" w:color="auto"/>
                    <w:left w:val="none" w:sz="0" w:space="0" w:color="auto"/>
                    <w:bottom w:val="none" w:sz="0" w:space="0" w:color="auto"/>
                    <w:right w:val="none" w:sz="0" w:space="0" w:color="auto"/>
                  </w:divBdr>
                  <w:divsChild>
                    <w:div w:id="10935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281932">
          <w:marLeft w:val="0"/>
          <w:marRight w:val="0"/>
          <w:marTop w:val="0"/>
          <w:marBottom w:val="0"/>
          <w:divBdr>
            <w:top w:val="none" w:sz="0" w:space="0" w:color="auto"/>
            <w:left w:val="none" w:sz="0" w:space="0" w:color="auto"/>
            <w:bottom w:val="none" w:sz="0" w:space="0" w:color="auto"/>
            <w:right w:val="none" w:sz="0" w:space="0" w:color="auto"/>
          </w:divBdr>
          <w:divsChild>
            <w:div w:id="185096508">
              <w:marLeft w:val="0"/>
              <w:marRight w:val="0"/>
              <w:marTop w:val="0"/>
              <w:marBottom w:val="0"/>
              <w:divBdr>
                <w:top w:val="none" w:sz="0" w:space="0" w:color="auto"/>
                <w:left w:val="none" w:sz="0" w:space="0" w:color="auto"/>
                <w:bottom w:val="none" w:sz="0" w:space="0" w:color="auto"/>
                <w:right w:val="none" w:sz="0" w:space="0" w:color="auto"/>
              </w:divBdr>
              <w:divsChild>
                <w:div w:id="1966083453">
                  <w:marLeft w:val="0"/>
                  <w:marRight w:val="0"/>
                  <w:marTop w:val="0"/>
                  <w:marBottom w:val="0"/>
                  <w:divBdr>
                    <w:top w:val="none" w:sz="0" w:space="0" w:color="auto"/>
                    <w:left w:val="none" w:sz="0" w:space="0" w:color="auto"/>
                    <w:bottom w:val="none" w:sz="0" w:space="0" w:color="auto"/>
                    <w:right w:val="none" w:sz="0" w:space="0" w:color="auto"/>
                  </w:divBdr>
                  <w:divsChild>
                    <w:div w:id="1678115326">
                      <w:marLeft w:val="0"/>
                      <w:marRight w:val="0"/>
                      <w:marTop w:val="0"/>
                      <w:marBottom w:val="0"/>
                      <w:divBdr>
                        <w:top w:val="none" w:sz="0" w:space="0" w:color="auto"/>
                        <w:left w:val="none" w:sz="0" w:space="0" w:color="auto"/>
                        <w:bottom w:val="none" w:sz="0" w:space="0" w:color="auto"/>
                        <w:right w:val="none" w:sz="0" w:space="0" w:color="auto"/>
                      </w:divBdr>
                      <w:divsChild>
                        <w:div w:id="713503470">
                          <w:marLeft w:val="0"/>
                          <w:marRight w:val="0"/>
                          <w:marTop w:val="0"/>
                          <w:marBottom w:val="0"/>
                          <w:divBdr>
                            <w:top w:val="none" w:sz="0" w:space="0" w:color="auto"/>
                            <w:left w:val="none" w:sz="0" w:space="0" w:color="auto"/>
                            <w:bottom w:val="none" w:sz="0" w:space="0" w:color="auto"/>
                            <w:right w:val="none" w:sz="0" w:space="0" w:color="auto"/>
                          </w:divBdr>
                          <w:divsChild>
                            <w:div w:id="1632177094">
                              <w:marLeft w:val="0"/>
                              <w:marRight w:val="0"/>
                              <w:marTop w:val="0"/>
                              <w:marBottom w:val="0"/>
                              <w:divBdr>
                                <w:top w:val="none" w:sz="0" w:space="0" w:color="auto"/>
                                <w:left w:val="none" w:sz="0" w:space="0" w:color="auto"/>
                                <w:bottom w:val="none" w:sz="0" w:space="0" w:color="auto"/>
                                <w:right w:val="none" w:sz="0" w:space="0" w:color="auto"/>
                              </w:divBdr>
                              <w:divsChild>
                                <w:div w:id="636111986">
                                  <w:marLeft w:val="0"/>
                                  <w:marRight w:val="0"/>
                                  <w:marTop w:val="0"/>
                                  <w:marBottom w:val="0"/>
                                  <w:divBdr>
                                    <w:top w:val="none" w:sz="0" w:space="0" w:color="auto"/>
                                    <w:left w:val="none" w:sz="0" w:space="0" w:color="auto"/>
                                    <w:bottom w:val="none" w:sz="0" w:space="0" w:color="auto"/>
                                    <w:right w:val="none" w:sz="0" w:space="0" w:color="auto"/>
                                  </w:divBdr>
                                  <w:divsChild>
                                    <w:div w:id="6811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1233469">
          <w:marLeft w:val="0"/>
          <w:marRight w:val="0"/>
          <w:marTop w:val="0"/>
          <w:marBottom w:val="0"/>
          <w:divBdr>
            <w:top w:val="none" w:sz="0" w:space="0" w:color="auto"/>
            <w:left w:val="none" w:sz="0" w:space="0" w:color="auto"/>
            <w:bottom w:val="none" w:sz="0" w:space="0" w:color="auto"/>
            <w:right w:val="none" w:sz="0" w:space="0" w:color="auto"/>
          </w:divBdr>
          <w:divsChild>
            <w:div w:id="1573930566">
              <w:marLeft w:val="0"/>
              <w:marRight w:val="0"/>
              <w:marTop w:val="0"/>
              <w:marBottom w:val="0"/>
              <w:divBdr>
                <w:top w:val="none" w:sz="0" w:space="0" w:color="auto"/>
                <w:left w:val="none" w:sz="0" w:space="0" w:color="auto"/>
                <w:bottom w:val="none" w:sz="0" w:space="0" w:color="auto"/>
                <w:right w:val="none" w:sz="0" w:space="0" w:color="auto"/>
              </w:divBdr>
              <w:divsChild>
                <w:div w:id="811294375">
                  <w:marLeft w:val="0"/>
                  <w:marRight w:val="0"/>
                  <w:marTop w:val="0"/>
                  <w:marBottom w:val="0"/>
                  <w:divBdr>
                    <w:top w:val="none" w:sz="0" w:space="0" w:color="auto"/>
                    <w:left w:val="none" w:sz="0" w:space="0" w:color="auto"/>
                    <w:bottom w:val="none" w:sz="0" w:space="0" w:color="auto"/>
                    <w:right w:val="none" w:sz="0" w:space="0" w:color="auto"/>
                  </w:divBdr>
                  <w:divsChild>
                    <w:div w:id="1890142028">
                      <w:marLeft w:val="0"/>
                      <w:marRight w:val="0"/>
                      <w:marTop w:val="0"/>
                      <w:marBottom w:val="0"/>
                      <w:divBdr>
                        <w:top w:val="none" w:sz="0" w:space="0" w:color="auto"/>
                        <w:left w:val="none" w:sz="0" w:space="0" w:color="auto"/>
                        <w:bottom w:val="none" w:sz="0" w:space="0" w:color="auto"/>
                        <w:right w:val="none" w:sz="0" w:space="0" w:color="auto"/>
                      </w:divBdr>
                      <w:divsChild>
                        <w:div w:id="454178842">
                          <w:marLeft w:val="0"/>
                          <w:marRight w:val="0"/>
                          <w:marTop w:val="0"/>
                          <w:marBottom w:val="0"/>
                          <w:divBdr>
                            <w:top w:val="none" w:sz="0" w:space="0" w:color="auto"/>
                            <w:left w:val="none" w:sz="0" w:space="0" w:color="auto"/>
                            <w:bottom w:val="none" w:sz="0" w:space="0" w:color="auto"/>
                            <w:right w:val="none" w:sz="0" w:space="0" w:color="auto"/>
                          </w:divBdr>
                        </w:div>
                      </w:divsChild>
                    </w:div>
                    <w:div w:id="1349795932">
                      <w:marLeft w:val="0"/>
                      <w:marRight w:val="0"/>
                      <w:marTop w:val="0"/>
                      <w:marBottom w:val="0"/>
                      <w:divBdr>
                        <w:top w:val="none" w:sz="0" w:space="0" w:color="auto"/>
                        <w:left w:val="none" w:sz="0" w:space="0" w:color="auto"/>
                        <w:bottom w:val="none" w:sz="0" w:space="0" w:color="auto"/>
                        <w:right w:val="none" w:sz="0" w:space="0" w:color="auto"/>
                      </w:divBdr>
                      <w:divsChild>
                        <w:div w:id="1260748667">
                          <w:marLeft w:val="0"/>
                          <w:marRight w:val="0"/>
                          <w:marTop w:val="0"/>
                          <w:marBottom w:val="0"/>
                          <w:divBdr>
                            <w:top w:val="none" w:sz="0" w:space="0" w:color="auto"/>
                            <w:left w:val="none" w:sz="0" w:space="0" w:color="auto"/>
                            <w:bottom w:val="none" w:sz="0" w:space="0" w:color="auto"/>
                            <w:right w:val="none" w:sz="0" w:space="0" w:color="auto"/>
                          </w:divBdr>
                          <w:divsChild>
                            <w:div w:id="128195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3851133">
          <w:marLeft w:val="0"/>
          <w:marRight w:val="0"/>
          <w:marTop w:val="0"/>
          <w:marBottom w:val="0"/>
          <w:divBdr>
            <w:top w:val="none" w:sz="0" w:space="0" w:color="auto"/>
            <w:left w:val="none" w:sz="0" w:space="0" w:color="auto"/>
            <w:bottom w:val="none" w:sz="0" w:space="0" w:color="auto"/>
            <w:right w:val="none" w:sz="0" w:space="0" w:color="auto"/>
          </w:divBdr>
          <w:divsChild>
            <w:div w:id="1531917377">
              <w:marLeft w:val="0"/>
              <w:marRight w:val="0"/>
              <w:marTop w:val="0"/>
              <w:marBottom w:val="0"/>
              <w:divBdr>
                <w:top w:val="none" w:sz="0" w:space="0" w:color="auto"/>
                <w:left w:val="none" w:sz="0" w:space="0" w:color="auto"/>
                <w:bottom w:val="none" w:sz="0" w:space="0" w:color="auto"/>
                <w:right w:val="none" w:sz="0" w:space="0" w:color="auto"/>
              </w:divBdr>
              <w:divsChild>
                <w:div w:id="1930968027">
                  <w:marLeft w:val="0"/>
                  <w:marRight w:val="0"/>
                  <w:marTop w:val="0"/>
                  <w:marBottom w:val="0"/>
                  <w:divBdr>
                    <w:top w:val="none" w:sz="0" w:space="0" w:color="auto"/>
                    <w:left w:val="none" w:sz="0" w:space="0" w:color="auto"/>
                    <w:bottom w:val="none" w:sz="0" w:space="0" w:color="auto"/>
                    <w:right w:val="none" w:sz="0" w:space="0" w:color="auto"/>
                  </w:divBdr>
                  <w:divsChild>
                    <w:div w:id="1329870074">
                      <w:marLeft w:val="0"/>
                      <w:marRight w:val="0"/>
                      <w:marTop w:val="0"/>
                      <w:marBottom w:val="0"/>
                      <w:divBdr>
                        <w:top w:val="none" w:sz="0" w:space="0" w:color="auto"/>
                        <w:left w:val="none" w:sz="0" w:space="0" w:color="auto"/>
                        <w:bottom w:val="none" w:sz="0" w:space="0" w:color="auto"/>
                        <w:right w:val="none" w:sz="0" w:space="0" w:color="auto"/>
                      </w:divBdr>
                      <w:divsChild>
                        <w:div w:id="1263418047">
                          <w:marLeft w:val="0"/>
                          <w:marRight w:val="0"/>
                          <w:marTop w:val="0"/>
                          <w:marBottom w:val="0"/>
                          <w:divBdr>
                            <w:top w:val="none" w:sz="0" w:space="0" w:color="auto"/>
                            <w:left w:val="none" w:sz="0" w:space="0" w:color="auto"/>
                            <w:bottom w:val="none" w:sz="0" w:space="0" w:color="auto"/>
                            <w:right w:val="none" w:sz="0" w:space="0" w:color="auto"/>
                          </w:divBdr>
                          <w:divsChild>
                            <w:div w:id="120933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48739">
          <w:marLeft w:val="0"/>
          <w:marRight w:val="0"/>
          <w:marTop w:val="0"/>
          <w:marBottom w:val="0"/>
          <w:divBdr>
            <w:top w:val="none" w:sz="0" w:space="0" w:color="auto"/>
            <w:left w:val="none" w:sz="0" w:space="0" w:color="auto"/>
            <w:bottom w:val="none" w:sz="0" w:space="0" w:color="auto"/>
            <w:right w:val="none" w:sz="0" w:space="0" w:color="auto"/>
          </w:divBdr>
          <w:divsChild>
            <w:div w:id="444421211">
              <w:marLeft w:val="0"/>
              <w:marRight w:val="0"/>
              <w:marTop w:val="0"/>
              <w:marBottom w:val="0"/>
              <w:divBdr>
                <w:top w:val="none" w:sz="0" w:space="0" w:color="auto"/>
                <w:left w:val="none" w:sz="0" w:space="0" w:color="auto"/>
                <w:bottom w:val="none" w:sz="0" w:space="0" w:color="auto"/>
                <w:right w:val="none" w:sz="0" w:space="0" w:color="auto"/>
              </w:divBdr>
              <w:divsChild>
                <w:div w:id="1482043479">
                  <w:marLeft w:val="0"/>
                  <w:marRight w:val="0"/>
                  <w:marTop w:val="0"/>
                  <w:marBottom w:val="0"/>
                  <w:divBdr>
                    <w:top w:val="none" w:sz="0" w:space="0" w:color="auto"/>
                    <w:left w:val="none" w:sz="0" w:space="0" w:color="auto"/>
                    <w:bottom w:val="none" w:sz="0" w:space="0" w:color="auto"/>
                    <w:right w:val="none" w:sz="0" w:space="0" w:color="auto"/>
                  </w:divBdr>
                  <w:divsChild>
                    <w:div w:id="1422337347">
                      <w:marLeft w:val="0"/>
                      <w:marRight w:val="0"/>
                      <w:marTop w:val="0"/>
                      <w:marBottom w:val="0"/>
                      <w:divBdr>
                        <w:top w:val="none" w:sz="0" w:space="0" w:color="auto"/>
                        <w:left w:val="none" w:sz="0" w:space="0" w:color="auto"/>
                        <w:bottom w:val="none" w:sz="0" w:space="0" w:color="auto"/>
                        <w:right w:val="none" w:sz="0" w:space="0" w:color="auto"/>
                      </w:divBdr>
                      <w:divsChild>
                        <w:div w:id="1182429594">
                          <w:marLeft w:val="0"/>
                          <w:marRight w:val="0"/>
                          <w:marTop w:val="0"/>
                          <w:marBottom w:val="0"/>
                          <w:divBdr>
                            <w:top w:val="none" w:sz="0" w:space="0" w:color="auto"/>
                            <w:left w:val="none" w:sz="0" w:space="0" w:color="auto"/>
                            <w:bottom w:val="none" w:sz="0" w:space="0" w:color="auto"/>
                            <w:right w:val="none" w:sz="0" w:space="0" w:color="auto"/>
                          </w:divBdr>
                        </w:div>
                      </w:divsChild>
                    </w:div>
                    <w:div w:id="128598600">
                      <w:marLeft w:val="0"/>
                      <w:marRight w:val="0"/>
                      <w:marTop w:val="0"/>
                      <w:marBottom w:val="0"/>
                      <w:divBdr>
                        <w:top w:val="none" w:sz="0" w:space="0" w:color="auto"/>
                        <w:left w:val="none" w:sz="0" w:space="0" w:color="auto"/>
                        <w:bottom w:val="none" w:sz="0" w:space="0" w:color="auto"/>
                        <w:right w:val="none" w:sz="0" w:space="0" w:color="auto"/>
                      </w:divBdr>
                      <w:divsChild>
                        <w:div w:id="31222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626136">
          <w:marLeft w:val="0"/>
          <w:marRight w:val="0"/>
          <w:marTop w:val="0"/>
          <w:marBottom w:val="0"/>
          <w:divBdr>
            <w:top w:val="none" w:sz="0" w:space="0" w:color="auto"/>
            <w:left w:val="none" w:sz="0" w:space="0" w:color="auto"/>
            <w:bottom w:val="none" w:sz="0" w:space="0" w:color="auto"/>
            <w:right w:val="none" w:sz="0" w:space="0" w:color="auto"/>
          </w:divBdr>
          <w:divsChild>
            <w:div w:id="1994604068">
              <w:marLeft w:val="0"/>
              <w:marRight w:val="0"/>
              <w:marTop w:val="0"/>
              <w:marBottom w:val="0"/>
              <w:divBdr>
                <w:top w:val="none" w:sz="0" w:space="0" w:color="auto"/>
                <w:left w:val="none" w:sz="0" w:space="0" w:color="auto"/>
                <w:bottom w:val="none" w:sz="0" w:space="0" w:color="auto"/>
                <w:right w:val="none" w:sz="0" w:space="0" w:color="auto"/>
              </w:divBdr>
              <w:divsChild>
                <w:div w:id="223613092">
                  <w:marLeft w:val="0"/>
                  <w:marRight w:val="0"/>
                  <w:marTop w:val="0"/>
                  <w:marBottom w:val="0"/>
                  <w:divBdr>
                    <w:top w:val="none" w:sz="0" w:space="0" w:color="auto"/>
                    <w:left w:val="none" w:sz="0" w:space="0" w:color="auto"/>
                    <w:bottom w:val="none" w:sz="0" w:space="0" w:color="auto"/>
                    <w:right w:val="none" w:sz="0" w:space="0" w:color="auto"/>
                  </w:divBdr>
                  <w:divsChild>
                    <w:div w:id="233469891">
                      <w:marLeft w:val="0"/>
                      <w:marRight w:val="0"/>
                      <w:marTop w:val="0"/>
                      <w:marBottom w:val="0"/>
                      <w:divBdr>
                        <w:top w:val="none" w:sz="0" w:space="0" w:color="auto"/>
                        <w:left w:val="none" w:sz="0" w:space="0" w:color="auto"/>
                        <w:bottom w:val="none" w:sz="0" w:space="0" w:color="auto"/>
                        <w:right w:val="none" w:sz="0" w:space="0" w:color="auto"/>
                      </w:divBdr>
                      <w:divsChild>
                        <w:div w:id="1925529274">
                          <w:marLeft w:val="0"/>
                          <w:marRight w:val="0"/>
                          <w:marTop w:val="0"/>
                          <w:marBottom w:val="0"/>
                          <w:divBdr>
                            <w:top w:val="none" w:sz="0" w:space="0" w:color="auto"/>
                            <w:left w:val="none" w:sz="0" w:space="0" w:color="auto"/>
                            <w:bottom w:val="none" w:sz="0" w:space="0" w:color="auto"/>
                            <w:right w:val="none" w:sz="0" w:space="0" w:color="auto"/>
                          </w:divBdr>
                          <w:divsChild>
                            <w:div w:id="138204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477937">
          <w:marLeft w:val="0"/>
          <w:marRight w:val="0"/>
          <w:marTop w:val="0"/>
          <w:marBottom w:val="0"/>
          <w:divBdr>
            <w:top w:val="none" w:sz="0" w:space="0" w:color="auto"/>
            <w:left w:val="none" w:sz="0" w:space="0" w:color="auto"/>
            <w:bottom w:val="none" w:sz="0" w:space="0" w:color="auto"/>
            <w:right w:val="none" w:sz="0" w:space="0" w:color="auto"/>
          </w:divBdr>
          <w:divsChild>
            <w:div w:id="1978298249">
              <w:marLeft w:val="0"/>
              <w:marRight w:val="0"/>
              <w:marTop w:val="0"/>
              <w:marBottom w:val="0"/>
              <w:divBdr>
                <w:top w:val="none" w:sz="0" w:space="0" w:color="auto"/>
                <w:left w:val="none" w:sz="0" w:space="0" w:color="auto"/>
                <w:bottom w:val="none" w:sz="0" w:space="0" w:color="auto"/>
                <w:right w:val="none" w:sz="0" w:space="0" w:color="auto"/>
              </w:divBdr>
              <w:divsChild>
                <w:div w:id="2079935373">
                  <w:marLeft w:val="0"/>
                  <w:marRight w:val="0"/>
                  <w:marTop w:val="0"/>
                  <w:marBottom w:val="0"/>
                  <w:divBdr>
                    <w:top w:val="none" w:sz="0" w:space="0" w:color="auto"/>
                    <w:left w:val="none" w:sz="0" w:space="0" w:color="auto"/>
                    <w:bottom w:val="none" w:sz="0" w:space="0" w:color="auto"/>
                    <w:right w:val="none" w:sz="0" w:space="0" w:color="auto"/>
                  </w:divBdr>
                  <w:divsChild>
                    <w:div w:id="225578422">
                      <w:marLeft w:val="0"/>
                      <w:marRight w:val="0"/>
                      <w:marTop w:val="0"/>
                      <w:marBottom w:val="0"/>
                      <w:divBdr>
                        <w:top w:val="none" w:sz="0" w:space="0" w:color="auto"/>
                        <w:left w:val="none" w:sz="0" w:space="0" w:color="auto"/>
                        <w:bottom w:val="none" w:sz="0" w:space="0" w:color="auto"/>
                        <w:right w:val="none" w:sz="0" w:space="0" w:color="auto"/>
                      </w:divBdr>
                      <w:divsChild>
                        <w:div w:id="277294252">
                          <w:marLeft w:val="0"/>
                          <w:marRight w:val="0"/>
                          <w:marTop w:val="0"/>
                          <w:marBottom w:val="0"/>
                          <w:divBdr>
                            <w:top w:val="none" w:sz="0" w:space="0" w:color="auto"/>
                            <w:left w:val="none" w:sz="0" w:space="0" w:color="auto"/>
                            <w:bottom w:val="none" w:sz="0" w:space="0" w:color="auto"/>
                            <w:right w:val="none" w:sz="0" w:space="0" w:color="auto"/>
                          </w:divBdr>
                        </w:div>
                      </w:divsChild>
                    </w:div>
                    <w:div w:id="1360466968">
                      <w:marLeft w:val="0"/>
                      <w:marRight w:val="0"/>
                      <w:marTop w:val="0"/>
                      <w:marBottom w:val="0"/>
                      <w:divBdr>
                        <w:top w:val="none" w:sz="0" w:space="0" w:color="auto"/>
                        <w:left w:val="none" w:sz="0" w:space="0" w:color="auto"/>
                        <w:bottom w:val="none" w:sz="0" w:space="0" w:color="auto"/>
                        <w:right w:val="none" w:sz="0" w:space="0" w:color="auto"/>
                      </w:divBdr>
                      <w:divsChild>
                        <w:div w:id="38850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063735">
          <w:marLeft w:val="0"/>
          <w:marRight w:val="0"/>
          <w:marTop w:val="0"/>
          <w:marBottom w:val="0"/>
          <w:divBdr>
            <w:top w:val="none" w:sz="0" w:space="0" w:color="auto"/>
            <w:left w:val="none" w:sz="0" w:space="0" w:color="auto"/>
            <w:bottom w:val="none" w:sz="0" w:space="0" w:color="auto"/>
            <w:right w:val="none" w:sz="0" w:space="0" w:color="auto"/>
          </w:divBdr>
          <w:divsChild>
            <w:div w:id="634332270">
              <w:marLeft w:val="0"/>
              <w:marRight w:val="0"/>
              <w:marTop w:val="0"/>
              <w:marBottom w:val="0"/>
              <w:divBdr>
                <w:top w:val="none" w:sz="0" w:space="0" w:color="auto"/>
                <w:left w:val="none" w:sz="0" w:space="0" w:color="auto"/>
                <w:bottom w:val="none" w:sz="0" w:space="0" w:color="auto"/>
                <w:right w:val="none" w:sz="0" w:space="0" w:color="auto"/>
              </w:divBdr>
              <w:divsChild>
                <w:div w:id="20515248">
                  <w:marLeft w:val="0"/>
                  <w:marRight w:val="0"/>
                  <w:marTop w:val="0"/>
                  <w:marBottom w:val="0"/>
                  <w:divBdr>
                    <w:top w:val="none" w:sz="0" w:space="0" w:color="auto"/>
                    <w:left w:val="none" w:sz="0" w:space="0" w:color="auto"/>
                    <w:bottom w:val="none" w:sz="0" w:space="0" w:color="auto"/>
                    <w:right w:val="none" w:sz="0" w:space="0" w:color="auto"/>
                  </w:divBdr>
                  <w:divsChild>
                    <w:div w:id="2072993542">
                      <w:marLeft w:val="0"/>
                      <w:marRight w:val="0"/>
                      <w:marTop w:val="0"/>
                      <w:marBottom w:val="0"/>
                      <w:divBdr>
                        <w:top w:val="none" w:sz="0" w:space="0" w:color="auto"/>
                        <w:left w:val="none" w:sz="0" w:space="0" w:color="auto"/>
                        <w:bottom w:val="none" w:sz="0" w:space="0" w:color="auto"/>
                        <w:right w:val="none" w:sz="0" w:space="0" w:color="auto"/>
                      </w:divBdr>
                      <w:divsChild>
                        <w:div w:id="1527594435">
                          <w:marLeft w:val="0"/>
                          <w:marRight w:val="0"/>
                          <w:marTop w:val="0"/>
                          <w:marBottom w:val="0"/>
                          <w:divBdr>
                            <w:top w:val="none" w:sz="0" w:space="0" w:color="auto"/>
                            <w:left w:val="none" w:sz="0" w:space="0" w:color="auto"/>
                            <w:bottom w:val="none" w:sz="0" w:space="0" w:color="auto"/>
                            <w:right w:val="none" w:sz="0" w:space="0" w:color="auto"/>
                          </w:divBdr>
                          <w:divsChild>
                            <w:div w:id="63125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3161216">
          <w:marLeft w:val="0"/>
          <w:marRight w:val="0"/>
          <w:marTop w:val="0"/>
          <w:marBottom w:val="0"/>
          <w:divBdr>
            <w:top w:val="none" w:sz="0" w:space="0" w:color="auto"/>
            <w:left w:val="none" w:sz="0" w:space="0" w:color="auto"/>
            <w:bottom w:val="none" w:sz="0" w:space="0" w:color="auto"/>
            <w:right w:val="none" w:sz="0" w:space="0" w:color="auto"/>
          </w:divBdr>
          <w:divsChild>
            <w:div w:id="652831401">
              <w:marLeft w:val="0"/>
              <w:marRight w:val="0"/>
              <w:marTop w:val="0"/>
              <w:marBottom w:val="0"/>
              <w:divBdr>
                <w:top w:val="none" w:sz="0" w:space="0" w:color="auto"/>
                <w:left w:val="none" w:sz="0" w:space="0" w:color="auto"/>
                <w:bottom w:val="none" w:sz="0" w:space="0" w:color="auto"/>
                <w:right w:val="none" w:sz="0" w:space="0" w:color="auto"/>
              </w:divBdr>
              <w:divsChild>
                <w:div w:id="641229652">
                  <w:marLeft w:val="0"/>
                  <w:marRight w:val="0"/>
                  <w:marTop w:val="0"/>
                  <w:marBottom w:val="0"/>
                  <w:divBdr>
                    <w:top w:val="none" w:sz="0" w:space="0" w:color="auto"/>
                    <w:left w:val="none" w:sz="0" w:space="0" w:color="auto"/>
                    <w:bottom w:val="none" w:sz="0" w:space="0" w:color="auto"/>
                    <w:right w:val="none" w:sz="0" w:space="0" w:color="auto"/>
                  </w:divBdr>
                  <w:divsChild>
                    <w:div w:id="1323197083">
                      <w:marLeft w:val="0"/>
                      <w:marRight w:val="0"/>
                      <w:marTop w:val="0"/>
                      <w:marBottom w:val="0"/>
                      <w:divBdr>
                        <w:top w:val="none" w:sz="0" w:space="0" w:color="auto"/>
                        <w:left w:val="none" w:sz="0" w:space="0" w:color="auto"/>
                        <w:bottom w:val="none" w:sz="0" w:space="0" w:color="auto"/>
                        <w:right w:val="none" w:sz="0" w:space="0" w:color="auto"/>
                      </w:divBdr>
                      <w:divsChild>
                        <w:div w:id="529729435">
                          <w:marLeft w:val="0"/>
                          <w:marRight w:val="0"/>
                          <w:marTop w:val="0"/>
                          <w:marBottom w:val="0"/>
                          <w:divBdr>
                            <w:top w:val="none" w:sz="0" w:space="0" w:color="auto"/>
                            <w:left w:val="none" w:sz="0" w:space="0" w:color="auto"/>
                            <w:bottom w:val="none" w:sz="0" w:space="0" w:color="auto"/>
                            <w:right w:val="none" w:sz="0" w:space="0" w:color="auto"/>
                          </w:divBdr>
                        </w:div>
                      </w:divsChild>
                    </w:div>
                    <w:div w:id="391849901">
                      <w:marLeft w:val="0"/>
                      <w:marRight w:val="0"/>
                      <w:marTop w:val="0"/>
                      <w:marBottom w:val="0"/>
                      <w:divBdr>
                        <w:top w:val="none" w:sz="0" w:space="0" w:color="auto"/>
                        <w:left w:val="none" w:sz="0" w:space="0" w:color="auto"/>
                        <w:bottom w:val="none" w:sz="0" w:space="0" w:color="auto"/>
                        <w:right w:val="none" w:sz="0" w:space="0" w:color="auto"/>
                      </w:divBdr>
                      <w:divsChild>
                        <w:div w:id="1398162644">
                          <w:marLeft w:val="0"/>
                          <w:marRight w:val="0"/>
                          <w:marTop w:val="0"/>
                          <w:marBottom w:val="0"/>
                          <w:divBdr>
                            <w:top w:val="none" w:sz="0" w:space="0" w:color="auto"/>
                            <w:left w:val="none" w:sz="0" w:space="0" w:color="auto"/>
                            <w:bottom w:val="none" w:sz="0" w:space="0" w:color="auto"/>
                            <w:right w:val="none" w:sz="0" w:space="0" w:color="auto"/>
                          </w:divBdr>
                          <w:divsChild>
                            <w:div w:id="1587954261">
                              <w:marLeft w:val="0"/>
                              <w:marRight w:val="0"/>
                              <w:marTop w:val="0"/>
                              <w:marBottom w:val="0"/>
                              <w:divBdr>
                                <w:top w:val="none" w:sz="0" w:space="0" w:color="auto"/>
                                <w:left w:val="none" w:sz="0" w:space="0" w:color="auto"/>
                                <w:bottom w:val="none" w:sz="0" w:space="0" w:color="auto"/>
                                <w:right w:val="none" w:sz="0" w:space="0" w:color="auto"/>
                              </w:divBdr>
                              <w:divsChild>
                                <w:div w:id="1990671002">
                                  <w:marLeft w:val="0"/>
                                  <w:marRight w:val="0"/>
                                  <w:marTop w:val="0"/>
                                  <w:marBottom w:val="0"/>
                                  <w:divBdr>
                                    <w:top w:val="none" w:sz="0" w:space="0" w:color="auto"/>
                                    <w:left w:val="none" w:sz="0" w:space="0" w:color="auto"/>
                                    <w:bottom w:val="none" w:sz="0" w:space="0" w:color="auto"/>
                                    <w:right w:val="none" w:sz="0" w:space="0" w:color="auto"/>
                                  </w:divBdr>
                                  <w:divsChild>
                                    <w:div w:id="2103526534">
                                      <w:marLeft w:val="0"/>
                                      <w:marRight w:val="0"/>
                                      <w:marTop w:val="0"/>
                                      <w:marBottom w:val="0"/>
                                      <w:divBdr>
                                        <w:top w:val="none" w:sz="0" w:space="0" w:color="auto"/>
                                        <w:left w:val="none" w:sz="0" w:space="0" w:color="auto"/>
                                        <w:bottom w:val="none" w:sz="0" w:space="0" w:color="auto"/>
                                        <w:right w:val="none" w:sz="0" w:space="0" w:color="auto"/>
                                      </w:divBdr>
                                    </w:div>
                                    <w:div w:id="1451583812">
                                      <w:marLeft w:val="0"/>
                                      <w:marRight w:val="0"/>
                                      <w:marTop w:val="0"/>
                                      <w:marBottom w:val="0"/>
                                      <w:divBdr>
                                        <w:top w:val="none" w:sz="0" w:space="0" w:color="auto"/>
                                        <w:left w:val="none" w:sz="0" w:space="0" w:color="auto"/>
                                        <w:bottom w:val="none" w:sz="0" w:space="0" w:color="auto"/>
                                        <w:right w:val="none" w:sz="0" w:space="0" w:color="auto"/>
                                      </w:divBdr>
                                    </w:div>
                                  </w:divsChild>
                                </w:div>
                                <w:div w:id="567691365">
                                  <w:marLeft w:val="0"/>
                                  <w:marRight w:val="0"/>
                                  <w:marTop w:val="0"/>
                                  <w:marBottom w:val="0"/>
                                  <w:divBdr>
                                    <w:top w:val="none" w:sz="0" w:space="0" w:color="auto"/>
                                    <w:left w:val="none" w:sz="0" w:space="0" w:color="auto"/>
                                    <w:bottom w:val="none" w:sz="0" w:space="0" w:color="auto"/>
                                    <w:right w:val="none" w:sz="0" w:space="0" w:color="auto"/>
                                  </w:divBdr>
                                  <w:divsChild>
                                    <w:div w:id="12260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871871">
          <w:marLeft w:val="0"/>
          <w:marRight w:val="0"/>
          <w:marTop w:val="0"/>
          <w:marBottom w:val="0"/>
          <w:divBdr>
            <w:top w:val="none" w:sz="0" w:space="0" w:color="auto"/>
            <w:left w:val="none" w:sz="0" w:space="0" w:color="auto"/>
            <w:bottom w:val="none" w:sz="0" w:space="0" w:color="auto"/>
            <w:right w:val="none" w:sz="0" w:space="0" w:color="auto"/>
          </w:divBdr>
          <w:divsChild>
            <w:div w:id="156965216">
              <w:marLeft w:val="0"/>
              <w:marRight w:val="0"/>
              <w:marTop w:val="0"/>
              <w:marBottom w:val="0"/>
              <w:divBdr>
                <w:top w:val="none" w:sz="0" w:space="0" w:color="auto"/>
                <w:left w:val="none" w:sz="0" w:space="0" w:color="auto"/>
                <w:bottom w:val="none" w:sz="0" w:space="0" w:color="auto"/>
                <w:right w:val="none" w:sz="0" w:space="0" w:color="auto"/>
              </w:divBdr>
              <w:divsChild>
                <w:div w:id="679161609">
                  <w:marLeft w:val="0"/>
                  <w:marRight w:val="0"/>
                  <w:marTop w:val="0"/>
                  <w:marBottom w:val="0"/>
                  <w:divBdr>
                    <w:top w:val="none" w:sz="0" w:space="0" w:color="auto"/>
                    <w:left w:val="none" w:sz="0" w:space="0" w:color="auto"/>
                    <w:bottom w:val="none" w:sz="0" w:space="0" w:color="auto"/>
                    <w:right w:val="none" w:sz="0" w:space="0" w:color="auto"/>
                  </w:divBdr>
                  <w:divsChild>
                    <w:div w:id="950359848">
                      <w:marLeft w:val="0"/>
                      <w:marRight w:val="0"/>
                      <w:marTop w:val="0"/>
                      <w:marBottom w:val="0"/>
                      <w:divBdr>
                        <w:top w:val="none" w:sz="0" w:space="0" w:color="auto"/>
                        <w:left w:val="none" w:sz="0" w:space="0" w:color="auto"/>
                        <w:bottom w:val="none" w:sz="0" w:space="0" w:color="auto"/>
                        <w:right w:val="none" w:sz="0" w:space="0" w:color="auto"/>
                      </w:divBdr>
                      <w:divsChild>
                        <w:div w:id="1214082157">
                          <w:marLeft w:val="0"/>
                          <w:marRight w:val="0"/>
                          <w:marTop w:val="0"/>
                          <w:marBottom w:val="0"/>
                          <w:divBdr>
                            <w:top w:val="none" w:sz="0" w:space="0" w:color="auto"/>
                            <w:left w:val="none" w:sz="0" w:space="0" w:color="auto"/>
                            <w:bottom w:val="none" w:sz="0" w:space="0" w:color="auto"/>
                            <w:right w:val="none" w:sz="0" w:space="0" w:color="auto"/>
                          </w:divBdr>
                          <w:divsChild>
                            <w:div w:id="83691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5158677">
          <w:marLeft w:val="0"/>
          <w:marRight w:val="0"/>
          <w:marTop w:val="0"/>
          <w:marBottom w:val="0"/>
          <w:divBdr>
            <w:top w:val="none" w:sz="0" w:space="0" w:color="auto"/>
            <w:left w:val="none" w:sz="0" w:space="0" w:color="auto"/>
            <w:bottom w:val="none" w:sz="0" w:space="0" w:color="auto"/>
            <w:right w:val="none" w:sz="0" w:space="0" w:color="auto"/>
          </w:divBdr>
          <w:divsChild>
            <w:div w:id="1785033217">
              <w:marLeft w:val="0"/>
              <w:marRight w:val="0"/>
              <w:marTop w:val="0"/>
              <w:marBottom w:val="0"/>
              <w:divBdr>
                <w:top w:val="none" w:sz="0" w:space="0" w:color="auto"/>
                <w:left w:val="none" w:sz="0" w:space="0" w:color="auto"/>
                <w:bottom w:val="none" w:sz="0" w:space="0" w:color="auto"/>
                <w:right w:val="none" w:sz="0" w:space="0" w:color="auto"/>
              </w:divBdr>
              <w:divsChild>
                <w:div w:id="956524607">
                  <w:marLeft w:val="0"/>
                  <w:marRight w:val="0"/>
                  <w:marTop w:val="0"/>
                  <w:marBottom w:val="0"/>
                  <w:divBdr>
                    <w:top w:val="none" w:sz="0" w:space="0" w:color="auto"/>
                    <w:left w:val="none" w:sz="0" w:space="0" w:color="auto"/>
                    <w:bottom w:val="none" w:sz="0" w:space="0" w:color="auto"/>
                    <w:right w:val="none" w:sz="0" w:space="0" w:color="auto"/>
                  </w:divBdr>
                  <w:divsChild>
                    <w:div w:id="1785534278">
                      <w:marLeft w:val="0"/>
                      <w:marRight w:val="0"/>
                      <w:marTop w:val="0"/>
                      <w:marBottom w:val="0"/>
                      <w:divBdr>
                        <w:top w:val="none" w:sz="0" w:space="0" w:color="auto"/>
                        <w:left w:val="none" w:sz="0" w:space="0" w:color="auto"/>
                        <w:bottom w:val="none" w:sz="0" w:space="0" w:color="auto"/>
                        <w:right w:val="none" w:sz="0" w:space="0" w:color="auto"/>
                      </w:divBdr>
                      <w:divsChild>
                        <w:div w:id="184827023">
                          <w:marLeft w:val="0"/>
                          <w:marRight w:val="0"/>
                          <w:marTop w:val="0"/>
                          <w:marBottom w:val="0"/>
                          <w:divBdr>
                            <w:top w:val="none" w:sz="0" w:space="0" w:color="auto"/>
                            <w:left w:val="none" w:sz="0" w:space="0" w:color="auto"/>
                            <w:bottom w:val="none" w:sz="0" w:space="0" w:color="auto"/>
                            <w:right w:val="none" w:sz="0" w:space="0" w:color="auto"/>
                          </w:divBdr>
                        </w:div>
                      </w:divsChild>
                    </w:div>
                    <w:div w:id="161358845">
                      <w:marLeft w:val="0"/>
                      <w:marRight w:val="0"/>
                      <w:marTop w:val="0"/>
                      <w:marBottom w:val="0"/>
                      <w:divBdr>
                        <w:top w:val="none" w:sz="0" w:space="0" w:color="auto"/>
                        <w:left w:val="none" w:sz="0" w:space="0" w:color="auto"/>
                        <w:bottom w:val="none" w:sz="0" w:space="0" w:color="auto"/>
                        <w:right w:val="none" w:sz="0" w:space="0" w:color="auto"/>
                      </w:divBdr>
                      <w:divsChild>
                        <w:div w:id="183861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5330699">
          <w:marLeft w:val="0"/>
          <w:marRight w:val="0"/>
          <w:marTop w:val="0"/>
          <w:marBottom w:val="0"/>
          <w:divBdr>
            <w:top w:val="none" w:sz="0" w:space="0" w:color="auto"/>
            <w:left w:val="none" w:sz="0" w:space="0" w:color="auto"/>
            <w:bottom w:val="none" w:sz="0" w:space="0" w:color="auto"/>
            <w:right w:val="none" w:sz="0" w:space="0" w:color="auto"/>
          </w:divBdr>
          <w:divsChild>
            <w:div w:id="960843792">
              <w:marLeft w:val="0"/>
              <w:marRight w:val="0"/>
              <w:marTop w:val="0"/>
              <w:marBottom w:val="0"/>
              <w:divBdr>
                <w:top w:val="none" w:sz="0" w:space="0" w:color="auto"/>
                <w:left w:val="none" w:sz="0" w:space="0" w:color="auto"/>
                <w:bottom w:val="none" w:sz="0" w:space="0" w:color="auto"/>
                <w:right w:val="none" w:sz="0" w:space="0" w:color="auto"/>
              </w:divBdr>
              <w:divsChild>
                <w:div w:id="41294481">
                  <w:marLeft w:val="0"/>
                  <w:marRight w:val="0"/>
                  <w:marTop w:val="0"/>
                  <w:marBottom w:val="0"/>
                  <w:divBdr>
                    <w:top w:val="none" w:sz="0" w:space="0" w:color="auto"/>
                    <w:left w:val="none" w:sz="0" w:space="0" w:color="auto"/>
                    <w:bottom w:val="none" w:sz="0" w:space="0" w:color="auto"/>
                    <w:right w:val="none" w:sz="0" w:space="0" w:color="auto"/>
                  </w:divBdr>
                  <w:divsChild>
                    <w:div w:id="1862812316">
                      <w:marLeft w:val="0"/>
                      <w:marRight w:val="0"/>
                      <w:marTop w:val="0"/>
                      <w:marBottom w:val="0"/>
                      <w:divBdr>
                        <w:top w:val="none" w:sz="0" w:space="0" w:color="auto"/>
                        <w:left w:val="none" w:sz="0" w:space="0" w:color="auto"/>
                        <w:bottom w:val="none" w:sz="0" w:space="0" w:color="auto"/>
                        <w:right w:val="none" w:sz="0" w:space="0" w:color="auto"/>
                      </w:divBdr>
                      <w:divsChild>
                        <w:div w:id="922881371">
                          <w:marLeft w:val="0"/>
                          <w:marRight w:val="0"/>
                          <w:marTop w:val="0"/>
                          <w:marBottom w:val="0"/>
                          <w:divBdr>
                            <w:top w:val="none" w:sz="0" w:space="0" w:color="auto"/>
                            <w:left w:val="none" w:sz="0" w:space="0" w:color="auto"/>
                            <w:bottom w:val="none" w:sz="0" w:space="0" w:color="auto"/>
                            <w:right w:val="none" w:sz="0" w:space="0" w:color="auto"/>
                          </w:divBdr>
                          <w:divsChild>
                            <w:div w:id="36459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4747992">
          <w:marLeft w:val="0"/>
          <w:marRight w:val="0"/>
          <w:marTop w:val="0"/>
          <w:marBottom w:val="0"/>
          <w:divBdr>
            <w:top w:val="none" w:sz="0" w:space="0" w:color="auto"/>
            <w:left w:val="none" w:sz="0" w:space="0" w:color="auto"/>
            <w:bottom w:val="none" w:sz="0" w:space="0" w:color="auto"/>
            <w:right w:val="none" w:sz="0" w:space="0" w:color="auto"/>
          </w:divBdr>
          <w:divsChild>
            <w:div w:id="240995124">
              <w:marLeft w:val="0"/>
              <w:marRight w:val="0"/>
              <w:marTop w:val="0"/>
              <w:marBottom w:val="0"/>
              <w:divBdr>
                <w:top w:val="none" w:sz="0" w:space="0" w:color="auto"/>
                <w:left w:val="none" w:sz="0" w:space="0" w:color="auto"/>
                <w:bottom w:val="none" w:sz="0" w:space="0" w:color="auto"/>
                <w:right w:val="none" w:sz="0" w:space="0" w:color="auto"/>
              </w:divBdr>
              <w:divsChild>
                <w:div w:id="1431391871">
                  <w:marLeft w:val="0"/>
                  <w:marRight w:val="0"/>
                  <w:marTop w:val="0"/>
                  <w:marBottom w:val="0"/>
                  <w:divBdr>
                    <w:top w:val="none" w:sz="0" w:space="0" w:color="auto"/>
                    <w:left w:val="none" w:sz="0" w:space="0" w:color="auto"/>
                    <w:bottom w:val="none" w:sz="0" w:space="0" w:color="auto"/>
                    <w:right w:val="none" w:sz="0" w:space="0" w:color="auto"/>
                  </w:divBdr>
                  <w:divsChild>
                    <w:div w:id="864950576">
                      <w:marLeft w:val="0"/>
                      <w:marRight w:val="0"/>
                      <w:marTop w:val="0"/>
                      <w:marBottom w:val="0"/>
                      <w:divBdr>
                        <w:top w:val="none" w:sz="0" w:space="0" w:color="auto"/>
                        <w:left w:val="none" w:sz="0" w:space="0" w:color="auto"/>
                        <w:bottom w:val="none" w:sz="0" w:space="0" w:color="auto"/>
                        <w:right w:val="none" w:sz="0" w:space="0" w:color="auto"/>
                      </w:divBdr>
                      <w:divsChild>
                        <w:div w:id="1794783789">
                          <w:marLeft w:val="0"/>
                          <w:marRight w:val="0"/>
                          <w:marTop w:val="0"/>
                          <w:marBottom w:val="0"/>
                          <w:divBdr>
                            <w:top w:val="none" w:sz="0" w:space="0" w:color="auto"/>
                            <w:left w:val="none" w:sz="0" w:space="0" w:color="auto"/>
                            <w:bottom w:val="none" w:sz="0" w:space="0" w:color="auto"/>
                            <w:right w:val="none" w:sz="0" w:space="0" w:color="auto"/>
                          </w:divBdr>
                        </w:div>
                      </w:divsChild>
                    </w:div>
                    <w:div w:id="938954156">
                      <w:marLeft w:val="0"/>
                      <w:marRight w:val="0"/>
                      <w:marTop w:val="0"/>
                      <w:marBottom w:val="0"/>
                      <w:divBdr>
                        <w:top w:val="none" w:sz="0" w:space="0" w:color="auto"/>
                        <w:left w:val="none" w:sz="0" w:space="0" w:color="auto"/>
                        <w:bottom w:val="none" w:sz="0" w:space="0" w:color="auto"/>
                        <w:right w:val="none" w:sz="0" w:space="0" w:color="auto"/>
                      </w:divBdr>
                      <w:divsChild>
                        <w:div w:id="836463405">
                          <w:marLeft w:val="0"/>
                          <w:marRight w:val="0"/>
                          <w:marTop w:val="0"/>
                          <w:marBottom w:val="0"/>
                          <w:divBdr>
                            <w:top w:val="none" w:sz="0" w:space="0" w:color="auto"/>
                            <w:left w:val="none" w:sz="0" w:space="0" w:color="auto"/>
                            <w:bottom w:val="none" w:sz="0" w:space="0" w:color="auto"/>
                            <w:right w:val="none" w:sz="0" w:space="0" w:color="auto"/>
                          </w:divBdr>
                          <w:divsChild>
                            <w:div w:id="176129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9323157">
          <w:marLeft w:val="0"/>
          <w:marRight w:val="0"/>
          <w:marTop w:val="0"/>
          <w:marBottom w:val="0"/>
          <w:divBdr>
            <w:top w:val="none" w:sz="0" w:space="0" w:color="auto"/>
            <w:left w:val="none" w:sz="0" w:space="0" w:color="auto"/>
            <w:bottom w:val="none" w:sz="0" w:space="0" w:color="auto"/>
            <w:right w:val="none" w:sz="0" w:space="0" w:color="auto"/>
          </w:divBdr>
          <w:divsChild>
            <w:div w:id="927737452">
              <w:marLeft w:val="0"/>
              <w:marRight w:val="0"/>
              <w:marTop w:val="0"/>
              <w:marBottom w:val="0"/>
              <w:divBdr>
                <w:top w:val="none" w:sz="0" w:space="0" w:color="auto"/>
                <w:left w:val="none" w:sz="0" w:space="0" w:color="auto"/>
                <w:bottom w:val="none" w:sz="0" w:space="0" w:color="auto"/>
                <w:right w:val="none" w:sz="0" w:space="0" w:color="auto"/>
              </w:divBdr>
              <w:divsChild>
                <w:div w:id="1917782215">
                  <w:marLeft w:val="0"/>
                  <w:marRight w:val="0"/>
                  <w:marTop w:val="0"/>
                  <w:marBottom w:val="0"/>
                  <w:divBdr>
                    <w:top w:val="none" w:sz="0" w:space="0" w:color="auto"/>
                    <w:left w:val="none" w:sz="0" w:space="0" w:color="auto"/>
                    <w:bottom w:val="none" w:sz="0" w:space="0" w:color="auto"/>
                    <w:right w:val="none" w:sz="0" w:space="0" w:color="auto"/>
                  </w:divBdr>
                  <w:divsChild>
                    <w:div w:id="1619217052">
                      <w:marLeft w:val="0"/>
                      <w:marRight w:val="0"/>
                      <w:marTop w:val="0"/>
                      <w:marBottom w:val="0"/>
                      <w:divBdr>
                        <w:top w:val="none" w:sz="0" w:space="0" w:color="auto"/>
                        <w:left w:val="none" w:sz="0" w:space="0" w:color="auto"/>
                        <w:bottom w:val="none" w:sz="0" w:space="0" w:color="auto"/>
                        <w:right w:val="none" w:sz="0" w:space="0" w:color="auto"/>
                      </w:divBdr>
                      <w:divsChild>
                        <w:div w:id="444354311">
                          <w:marLeft w:val="0"/>
                          <w:marRight w:val="0"/>
                          <w:marTop w:val="0"/>
                          <w:marBottom w:val="0"/>
                          <w:divBdr>
                            <w:top w:val="none" w:sz="0" w:space="0" w:color="auto"/>
                            <w:left w:val="none" w:sz="0" w:space="0" w:color="auto"/>
                            <w:bottom w:val="none" w:sz="0" w:space="0" w:color="auto"/>
                            <w:right w:val="none" w:sz="0" w:space="0" w:color="auto"/>
                          </w:divBdr>
                          <w:divsChild>
                            <w:div w:id="39262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799791">
          <w:marLeft w:val="0"/>
          <w:marRight w:val="0"/>
          <w:marTop w:val="0"/>
          <w:marBottom w:val="0"/>
          <w:divBdr>
            <w:top w:val="none" w:sz="0" w:space="0" w:color="auto"/>
            <w:left w:val="none" w:sz="0" w:space="0" w:color="auto"/>
            <w:bottom w:val="none" w:sz="0" w:space="0" w:color="auto"/>
            <w:right w:val="none" w:sz="0" w:space="0" w:color="auto"/>
          </w:divBdr>
          <w:divsChild>
            <w:div w:id="481695769">
              <w:marLeft w:val="0"/>
              <w:marRight w:val="0"/>
              <w:marTop w:val="0"/>
              <w:marBottom w:val="0"/>
              <w:divBdr>
                <w:top w:val="none" w:sz="0" w:space="0" w:color="auto"/>
                <w:left w:val="none" w:sz="0" w:space="0" w:color="auto"/>
                <w:bottom w:val="none" w:sz="0" w:space="0" w:color="auto"/>
                <w:right w:val="none" w:sz="0" w:space="0" w:color="auto"/>
              </w:divBdr>
              <w:divsChild>
                <w:div w:id="770588217">
                  <w:marLeft w:val="0"/>
                  <w:marRight w:val="0"/>
                  <w:marTop w:val="0"/>
                  <w:marBottom w:val="0"/>
                  <w:divBdr>
                    <w:top w:val="none" w:sz="0" w:space="0" w:color="auto"/>
                    <w:left w:val="none" w:sz="0" w:space="0" w:color="auto"/>
                    <w:bottom w:val="none" w:sz="0" w:space="0" w:color="auto"/>
                    <w:right w:val="none" w:sz="0" w:space="0" w:color="auto"/>
                  </w:divBdr>
                  <w:divsChild>
                    <w:div w:id="1203131616">
                      <w:marLeft w:val="0"/>
                      <w:marRight w:val="0"/>
                      <w:marTop w:val="0"/>
                      <w:marBottom w:val="0"/>
                      <w:divBdr>
                        <w:top w:val="none" w:sz="0" w:space="0" w:color="auto"/>
                        <w:left w:val="none" w:sz="0" w:space="0" w:color="auto"/>
                        <w:bottom w:val="none" w:sz="0" w:space="0" w:color="auto"/>
                        <w:right w:val="none" w:sz="0" w:space="0" w:color="auto"/>
                      </w:divBdr>
                      <w:divsChild>
                        <w:div w:id="649213020">
                          <w:marLeft w:val="0"/>
                          <w:marRight w:val="0"/>
                          <w:marTop w:val="0"/>
                          <w:marBottom w:val="0"/>
                          <w:divBdr>
                            <w:top w:val="none" w:sz="0" w:space="0" w:color="auto"/>
                            <w:left w:val="none" w:sz="0" w:space="0" w:color="auto"/>
                            <w:bottom w:val="none" w:sz="0" w:space="0" w:color="auto"/>
                            <w:right w:val="none" w:sz="0" w:space="0" w:color="auto"/>
                          </w:divBdr>
                        </w:div>
                      </w:divsChild>
                    </w:div>
                    <w:div w:id="1862425864">
                      <w:marLeft w:val="0"/>
                      <w:marRight w:val="0"/>
                      <w:marTop w:val="0"/>
                      <w:marBottom w:val="0"/>
                      <w:divBdr>
                        <w:top w:val="none" w:sz="0" w:space="0" w:color="auto"/>
                        <w:left w:val="none" w:sz="0" w:space="0" w:color="auto"/>
                        <w:bottom w:val="none" w:sz="0" w:space="0" w:color="auto"/>
                        <w:right w:val="none" w:sz="0" w:space="0" w:color="auto"/>
                      </w:divBdr>
                      <w:divsChild>
                        <w:div w:id="1076590133">
                          <w:marLeft w:val="0"/>
                          <w:marRight w:val="0"/>
                          <w:marTop w:val="0"/>
                          <w:marBottom w:val="0"/>
                          <w:divBdr>
                            <w:top w:val="none" w:sz="0" w:space="0" w:color="auto"/>
                            <w:left w:val="none" w:sz="0" w:space="0" w:color="auto"/>
                            <w:bottom w:val="none" w:sz="0" w:space="0" w:color="auto"/>
                            <w:right w:val="none" w:sz="0" w:space="0" w:color="auto"/>
                          </w:divBdr>
                          <w:divsChild>
                            <w:div w:id="64331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2867509">
          <w:marLeft w:val="0"/>
          <w:marRight w:val="0"/>
          <w:marTop w:val="0"/>
          <w:marBottom w:val="0"/>
          <w:divBdr>
            <w:top w:val="none" w:sz="0" w:space="0" w:color="auto"/>
            <w:left w:val="none" w:sz="0" w:space="0" w:color="auto"/>
            <w:bottom w:val="none" w:sz="0" w:space="0" w:color="auto"/>
            <w:right w:val="none" w:sz="0" w:space="0" w:color="auto"/>
          </w:divBdr>
          <w:divsChild>
            <w:div w:id="1879660209">
              <w:marLeft w:val="0"/>
              <w:marRight w:val="0"/>
              <w:marTop w:val="0"/>
              <w:marBottom w:val="0"/>
              <w:divBdr>
                <w:top w:val="none" w:sz="0" w:space="0" w:color="auto"/>
                <w:left w:val="none" w:sz="0" w:space="0" w:color="auto"/>
                <w:bottom w:val="none" w:sz="0" w:space="0" w:color="auto"/>
                <w:right w:val="none" w:sz="0" w:space="0" w:color="auto"/>
              </w:divBdr>
              <w:divsChild>
                <w:div w:id="400711576">
                  <w:marLeft w:val="0"/>
                  <w:marRight w:val="0"/>
                  <w:marTop w:val="0"/>
                  <w:marBottom w:val="0"/>
                  <w:divBdr>
                    <w:top w:val="none" w:sz="0" w:space="0" w:color="auto"/>
                    <w:left w:val="none" w:sz="0" w:space="0" w:color="auto"/>
                    <w:bottom w:val="none" w:sz="0" w:space="0" w:color="auto"/>
                    <w:right w:val="none" w:sz="0" w:space="0" w:color="auto"/>
                  </w:divBdr>
                  <w:divsChild>
                    <w:div w:id="272589397">
                      <w:marLeft w:val="0"/>
                      <w:marRight w:val="0"/>
                      <w:marTop w:val="0"/>
                      <w:marBottom w:val="0"/>
                      <w:divBdr>
                        <w:top w:val="none" w:sz="0" w:space="0" w:color="auto"/>
                        <w:left w:val="none" w:sz="0" w:space="0" w:color="auto"/>
                        <w:bottom w:val="none" w:sz="0" w:space="0" w:color="auto"/>
                        <w:right w:val="none" w:sz="0" w:space="0" w:color="auto"/>
                      </w:divBdr>
                      <w:divsChild>
                        <w:div w:id="186453423">
                          <w:marLeft w:val="0"/>
                          <w:marRight w:val="0"/>
                          <w:marTop w:val="0"/>
                          <w:marBottom w:val="0"/>
                          <w:divBdr>
                            <w:top w:val="none" w:sz="0" w:space="0" w:color="auto"/>
                            <w:left w:val="none" w:sz="0" w:space="0" w:color="auto"/>
                            <w:bottom w:val="none" w:sz="0" w:space="0" w:color="auto"/>
                            <w:right w:val="none" w:sz="0" w:space="0" w:color="auto"/>
                          </w:divBdr>
                          <w:divsChild>
                            <w:div w:id="1794666768">
                              <w:marLeft w:val="0"/>
                              <w:marRight w:val="0"/>
                              <w:marTop w:val="0"/>
                              <w:marBottom w:val="0"/>
                              <w:divBdr>
                                <w:top w:val="none" w:sz="0" w:space="0" w:color="auto"/>
                                <w:left w:val="none" w:sz="0" w:space="0" w:color="auto"/>
                                <w:bottom w:val="none" w:sz="0" w:space="0" w:color="auto"/>
                                <w:right w:val="none" w:sz="0" w:space="0" w:color="auto"/>
                              </w:divBdr>
                            </w:div>
                          </w:divsChild>
                        </w:div>
                        <w:div w:id="983700493">
                          <w:marLeft w:val="0"/>
                          <w:marRight w:val="0"/>
                          <w:marTop w:val="0"/>
                          <w:marBottom w:val="0"/>
                          <w:divBdr>
                            <w:top w:val="none" w:sz="0" w:space="0" w:color="auto"/>
                            <w:left w:val="none" w:sz="0" w:space="0" w:color="auto"/>
                            <w:bottom w:val="none" w:sz="0" w:space="0" w:color="auto"/>
                            <w:right w:val="none" w:sz="0" w:space="0" w:color="auto"/>
                          </w:divBdr>
                        </w:div>
                      </w:divsChild>
                    </w:div>
                    <w:div w:id="1956398779">
                      <w:marLeft w:val="0"/>
                      <w:marRight w:val="0"/>
                      <w:marTop w:val="0"/>
                      <w:marBottom w:val="0"/>
                      <w:divBdr>
                        <w:top w:val="none" w:sz="0" w:space="0" w:color="auto"/>
                        <w:left w:val="none" w:sz="0" w:space="0" w:color="auto"/>
                        <w:bottom w:val="none" w:sz="0" w:space="0" w:color="auto"/>
                        <w:right w:val="none" w:sz="0" w:space="0" w:color="auto"/>
                      </w:divBdr>
                      <w:divsChild>
                        <w:div w:id="196033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5081601">
          <w:marLeft w:val="0"/>
          <w:marRight w:val="0"/>
          <w:marTop w:val="0"/>
          <w:marBottom w:val="0"/>
          <w:divBdr>
            <w:top w:val="none" w:sz="0" w:space="0" w:color="auto"/>
            <w:left w:val="none" w:sz="0" w:space="0" w:color="auto"/>
            <w:bottom w:val="none" w:sz="0" w:space="0" w:color="auto"/>
            <w:right w:val="none" w:sz="0" w:space="0" w:color="auto"/>
          </w:divBdr>
          <w:divsChild>
            <w:div w:id="1184126696">
              <w:marLeft w:val="0"/>
              <w:marRight w:val="0"/>
              <w:marTop w:val="0"/>
              <w:marBottom w:val="0"/>
              <w:divBdr>
                <w:top w:val="none" w:sz="0" w:space="0" w:color="auto"/>
                <w:left w:val="none" w:sz="0" w:space="0" w:color="auto"/>
                <w:bottom w:val="none" w:sz="0" w:space="0" w:color="auto"/>
                <w:right w:val="none" w:sz="0" w:space="0" w:color="auto"/>
              </w:divBdr>
              <w:divsChild>
                <w:div w:id="2136436555">
                  <w:marLeft w:val="0"/>
                  <w:marRight w:val="0"/>
                  <w:marTop w:val="0"/>
                  <w:marBottom w:val="0"/>
                  <w:divBdr>
                    <w:top w:val="none" w:sz="0" w:space="0" w:color="auto"/>
                    <w:left w:val="none" w:sz="0" w:space="0" w:color="auto"/>
                    <w:bottom w:val="none" w:sz="0" w:space="0" w:color="auto"/>
                    <w:right w:val="none" w:sz="0" w:space="0" w:color="auto"/>
                  </w:divBdr>
                  <w:divsChild>
                    <w:div w:id="1910580987">
                      <w:marLeft w:val="0"/>
                      <w:marRight w:val="0"/>
                      <w:marTop w:val="0"/>
                      <w:marBottom w:val="0"/>
                      <w:divBdr>
                        <w:top w:val="none" w:sz="0" w:space="0" w:color="auto"/>
                        <w:left w:val="none" w:sz="0" w:space="0" w:color="auto"/>
                        <w:bottom w:val="none" w:sz="0" w:space="0" w:color="auto"/>
                        <w:right w:val="none" w:sz="0" w:space="0" w:color="auto"/>
                      </w:divBdr>
                      <w:divsChild>
                        <w:div w:id="1098714930">
                          <w:marLeft w:val="0"/>
                          <w:marRight w:val="0"/>
                          <w:marTop w:val="0"/>
                          <w:marBottom w:val="0"/>
                          <w:divBdr>
                            <w:top w:val="none" w:sz="0" w:space="0" w:color="auto"/>
                            <w:left w:val="none" w:sz="0" w:space="0" w:color="auto"/>
                            <w:bottom w:val="none" w:sz="0" w:space="0" w:color="auto"/>
                            <w:right w:val="none" w:sz="0" w:space="0" w:color="auto"/>
                          </w:divBdr>
                          <w:divsChild>
                            <w:div w:id="87642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328638">
          <w:marLeft w:val="0"/>
          <w:marRight w:val="0"/>
          <w:marTop w:val="0"/>
          <w:marBottom w:val="0"/>
          <w:divBdr>
            <w:top w:val="none" w:sz="0" w:space="0" w:color="auto"/>
            <w:left w:val="none" w:sz="0" w:space="0" w:color="auto"/>
            <w:bottom w:val="none" w:sz="0" w:space="0" w:color="auto"/>
            <w:right w:val="none" w:sz="0" w:space="0" w:color="auto"/>
          </w:divBdr>
          <w:divsChild>
            <w:div w:id="1987321201">
              <w:marLeft w:val="0"/>
              <w:marRight w:val="0"/>
              <w:marTop w:val="0"/>
              <w:marBottom w:val="0"/>
              <w:divBdr>
                <w:top w:val="none" w:sz="0" w:space="0" w:color="auto"/>
                <w:left w:val="none" w:sz="0" w:space="0" w:color="auto"/>
                <w:bottom w:val="none" w:sz="0" w:space="0" w:color="auto"/>
                <w:right w:val="none" w:sz="0" w:space="0" w:color="auto"/>
              </w:divBdr>
              <w:divsChild>
                <w:div w:id="1995375496">
                  <w:marLeft w:val="0"/>
                  <w:marRight w:val="0"/>
                  <w:marTop w:val="0"/>
                  <w:marBottom w:val="0"/>
                  <w:divBdr>
                    <w:top w:val="none" w:sz="0" w:space="0" w:color="auto"/>
                    <w:left w:val="none" w:sz="0" w:space="0" w:color="auto"/>
                    <w:bottom w:val="none" w:sz="0" w:space="0" w:color="auto"/>
                    <w:right w:val="none" w:sz="0" w:space="0" w:color="auto"/>
                  </w:divBdr>
                  <w:divsChild>
                    <w:div w:id="1728411121">
                      <w:marLeft w:val="0"/>
                      <w:marRight w:val="0"/>
                      <w:marTop w:val="0"/>
                      <w:marBottom w:val="0"/>
                      <w:divBdr>
                        <w:top w:val="none" w:sz="0" w:space="0" w:color="auto"/>
                        <w:left w:val="none" w:sz="0" w:space="0" w:color="auto"/>
                        <w:bottom w:val="none" w:sz="0" w:space="0" w:color="auto"/>
                        <w:right w:val="none" w:sz="0" w:space="0" w:color="auto"/>
                      </w:divBdr>
                      <w:divsChild>
                        <w:div w:id="988247309">
                          <w:marLeft w:val="0"/>
                          <w:marRight w:val="0"/>
                          <w:marTop w:val="0"/>
                          <w:marBottom w:val="0"/>
                          <w:divBdr>
                            <w:top w:val="none" w:sz="0" w:space="0" w:color="auto"/>
                            <w:left w:val="none" w:sz="0" w:space="0" w:color="auto"/>
                            <w:bottom w:val="none" w:sz="0" w:space="0" w:color="auto"/>
                            <w:right w:val="none" w:sz="0" w:space="0" w:color="auto"/>
                          </w:divBdr>
                        </w:div>
                      </w:divsChild>
                    </w:div>
                    <w:div w:id="1675497076">
                      <w:marLeft w:val="0"/>
                      <w:marRight w:val="0"/>
                      <w:marTop w:val="0"/>
                      <w:marBottom w:val="0"/>
                      <w:divBdr>
                        <w:top w:val="none" w:sz="0" w:space="0" w:color="auto"/>
                        <w:left w:val="none" w:sz="0" w:space="0" w:color="auto"/>
                        <w:bottom w:val="none" w:sz="0" w:space="0" w:color="auto"/>
                        <w:right w:val="none" w:sz="0" w:space="0" w:color="auto"/>
                      </w:divBdr>
                      <w:divsChild>
                        <w:div w:id="147313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7646579">
          <w:marLeft w:val="0"/>
          <w:marRight w:val="0"/>
          <w:marTop w:val="0"/>
          <w:marBottom w:val="0"/>
          <w:divBdr>
            <w:top w:val="none" w:sz="0" w:space="0" w:color="auto"/>
            <w:left w:val="none" w:sz="0" w:space="0" w:color="auto"/>
            <w:bottom w:val="none" w:sz="0" w:space="0" w:color="auto"/>
            <w:right w:val="none" w:sz="0" w:space="0" w:color="auto"/>
          </w:divBdr>
          <w:divsChild>
            <w:div w:id="991911228">
              <w:marLeft w:val="0"/>
              <w:marRight w:val="0"/>
              <w:marTop w:val="0"/>
              <w:marBottom w:val="0"/>
              <w:divBdr>
                <w:top w:val="none" w:sz="0" w:space="0" w:color="auto"/>
                <w:left w:val="none" w:sz="0" w:space="0" w:color="auto"/>
                <w:bottom w:val="none" w:sz="0" w:space="0" w:color="auto"/>
                <w:right w:val="none" w:sz="0" w:space="0" w:color="auto"/>
              </w:divBdr>
              <w:divsChild>
                <w:div w:id="1534804684">
                  <w:marLeft w:val="0"/>
                  <w:marRight w:val="0"/>
                  <w:marTop w:val="0"/>
                  <w:marBottom w:val="0"/>
                  <w:divBdr>
                    <w:top w:val="none" w:sz="0" w:space="0" w:color="auto"/>
                    <w:left w:val="none" w:sz="0" w:space="0" w:color="auto"/>
                    <w:bottom w:val="none" w:sz="0" w:space="0" w:color="auto"/>
                    <w:right w:val="none" w:sz="0" w:space="0" w:color="auto"/>
                  </w:divBdr>
                  <w:divsChild>
                    <w:div w:id="761754511">
                      <w:marLeft w:val="0"/>
                      <w:marRight w:val="0"/>
                      <w:marTop w:val="0"/>
                      <w:marBottom w:val="0"/>
                      <w:divBdr>
                        <w:top w:val="none" w:sz="0" w:space="0" w:color="auto"/>
                        <w:left w:val="none" w:sz="0" w:space="0" w:color="auto"/>
                        <w:bottom w:val="none" w:sz="0" w:space="0" w:color="auto"/>
                        <w:right w:val="none" w:sz="0" w:space="0" w:color="auto"/>
                      </w:divBdr>
                      <w:divsChild>
                        <w:div w:id="1555971985">
                          <w:marLeft w:val="0"/>
                          <w:marRight w:val="0"/>
                          <w:marTop w:val="0"/>
                          <w:marBottom w:val="0"/>
                          <w:divBdr>
                            <w:top w:val="none" w:sz="0" w:space="0" w:color="auto"/>
                            <w:left w:val="none" w:sz="0" w:space="0" w:color="auto"/>
                            <w:bottom w:val="none" w:sz="0" w:space="0" w:color="auto"/>
                            <w:right w:val="none" w:sz="0" w:space="0" w:color="auto"/>
                          </w:divBdr>
                          <w:divsChild>
                            <w:div w:id="101360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232892">
          <w:marLeft w:val="0"/>
          <w:marRight w:val="0"/>
          <w:marTop w:val="0"/>
          <w:marBottom w:val="0"/>
          <w:divBdr>
            <w:top w:val="none" w:sz="0" w:space="0" w:color="auto"/>
            <w:left w:val="none" w:sz="0" w:space="0" w:color="auto"/>
            <w:bottom w:val="none" w:sz="0" w:space="0" w:color="auto"/>
            <w:right w:val="none" w:sz="0" w:space="0" w:color="auto"/>
          </w:divBdr>
          <w:divsChild>
            <w:div w:id="135415396">
              <w:marLeft w:val="0"/>
              <w:marRight w:val="0"/>
              <w:marTop w:val="0"/>
              <w:marBottom w:val="0"/>
              <w:divBdr>
                <w:top w:val="none" w:sz="0" w:space="0" w:color="auto"/>
                <w:left w:val="none" w:sz="0" w:space="0" w:color="auto"/>
                <w:bottom w:val="none" w:sz="0" w:space="0" w:color="auto"/>
                <w:right w:val="none" w:sz="0" w:space="0" w:color="auto"/>
              </w:divBdr>
              <w:divsChild>
                <w:div w:id="1419058168">
                  <w:marLeft w:val="0"/>
                  <w:marRight w:val="0"/>
                  <w:marTop w:val="0"/>
                  <w:marBottom w:val="0"/>
                  <w:divBdr>
                    <w:top w:val="none" w:sz="0" w:space="0" w:color="auto"/>
                    <w:left w:val="none" w:sz="0" w:space="0" w:color="auto"/>
                    <w:bottom w:val="none" w:sz="0" w:space="0" w:color="auto"/>
                    <w:right w:val="none" w:sz="0" w:space="0" w:color="auto"/>
                  </w:divBdr>
                  <w:divsChild>
                    <w:div w:id="1499152761">
                      <w:marLeft w:val="0"/>
                      <w:marRight w:val="0"/>
                      <w:marTop w:val="0"/>
                      <w:marBottom w:val="0"/>
                      <w:divBdr>
                        <w:top w:val="none" w:sz="0" w:space="0" w:color="auto"/>
                        <w:left w:val="none" w:sz="0" w:space="0" w:color="auto"/>
                        <w:bottom w:val="none" w:sz="0" w:space="0" w:color="auto"/>
                        <w:right w:val="none" w:sz="0" w:space="0" w:color="auto"/>
                      </w:divBdr>
                      <w:divsChild>
                        <w:div w:id="1143472387">
                          <w:marLeft w:val="0"/>
                          <w:marRight w:val="0"/>
                          <w:marTop w:val="0"/>
                          <w:marBottom w:val="0"/>
                          <w:divBdr>
                            <w:top w:val="none" w:sz="0" w:space="0" w:color="auto"/>
                            <w:left w:val="none" w:sz="0" w:space="0" w:color="auto"/>
                            <w:bottom w:val="none" w:sz="0" w:space="0" w:color="auto"/>
                            <w:right w:val="none" w:sz="0" w:space="0" w:color="auto"/>
                          </w:divBdr>
                          <w:divsChild>
                            <w:div w:id="171339202">
                              <w:marLeft w:val="0"/>
                              <w:marRight w:val="0"/>
                              <w:marTop w:val="0"/>
                              <w:marBottom w:val="0"/>
                              <w:divBdr>
                                <w:top w:val="none" w:sz="0" w:space="0" w:color="auto"/>
                                <w:left w:val="none" w:sz="0" w:space="0" w:color="auto"/>
                                <w:bottom w:val="none" w:sz="0" w:space="0" w:color="auto"/>
                                <w:right w:val="none" w:sz="0" w:space="0" w:color="auto"/>
                              </w:divBdr>
                              <w:divsChild>
                                <w:div w:id="2106681142">
                                  <w:marLeft w:val="0"/>
                                  <w:marRight w:val="0"/>
                                  <w:marTop w:val="0"/>
                                  <w:marBottom w:val="0"/>
                                  <w:divBdr>
                                    <w:top w:val="none" w:sz="0" w:space="0" w:color="auto"/>
                                    <w:left w:val="none" w:sz="0" w:space="0" w:color="auto"/>
                                    <w:bottom w:val="none" w:sz="0" w:space="0" w:color="auto"/>
                                    <w:right w:val="none" w:sz="0" w:space="0" w:color="auto"/>
                                  </w:divBdr>
                                </w:div>
                              </w:divsChild>
                            </w:div>
                            <w:div w:id="182479441">
                              <w:marLeft w:val="0"/>
                              <w:marRight w:val="0"/>
                              <w:marTop w:val="0"/>
                              <w:marBottom w:val="0"/>
                              <w:divBdr>
                                <w:top w:val="none" w:sz="0" w:space="0" w:color="auto"/>
                                <w:left w:val="none" w:sz="0" w:space="0" w:color="auto"/>
                                <w:bottom w:val="none" w:sz="0" w:space="0" w:color="auto"/>
                                <w:right w:val="none" w:sz="0" w:space="0" w:color="auto"/>
                              </w:divBdr>
                              <w:divsChild>
                                <w:div w:id="1836677055">
                                  <w:marLeft w:val="0"/>
                                  <w:marRight w:val="0"/>
                                  <w:marTop w:val="0"/>
                                  <w:marBottom w:val="0"/>
                                  <w:divBdr>
                                    <w:top w:val="none" w:sz="0" w:space="0" w:color="auto"/>
                                    <w:left w:val="none" w:sz="0" w:space="0" w:color="auto"/>
                                    <w:bottom w:val="none" w:sz="0" w:space="0" w:color="auto"/>
                                    <w:right w:val="none" w:sz="0" w:space="0" w:color="auto"/>
                                  </w:divBdr>
                                  <w:divsChild>
                                    <w:div w:id="164011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9505772">
          <w:marLeft w:val="0"/>
          <w:marRight w:val="0"/>
          <w:marTop w:val="0"/>
          <w:marBottom w:val="0"/>
          <w:divBdr>
            <w:top w:val="none" w:sz="0" w:space="0" w:color="auto"/>
            <w:left w:val="none" w:sz="0" w:space="0" w:color="auto"/>
            <w:bottom w:val="none" w:sz="0" w:space="0" w:color="auto"/>
            <w:right w:val="none" w:sz="0" w:space="0" w:color="auto"/>
          </w:divBdr>
          <w:divsChild>
            <w:div w:id="2095779693">
              <w:marLeft w:val="0"/>
              <w:marRight w:val="0"/>
              <w:marTop w:val="0"/>
              <w:marBottom w:val="0"/>
              <w:divBdr>
                <w:top w:val="none" w:sz="0" w:space="0" w:color="auto"/>
                <w:left w:val="none" w:sz="0" w:space="0" w:color="auto"/>
                <w:bottom w:val="none" w:sz="0" w:space="0" w:color="auto"/>
                <w:right w:val="none" w:sz="0" w:space="0" w:color="auto"/>
              </w:divBdr>
              <w:divsChild>
                <w:div w:id="1063024962">
                  <w:marLeft w:val="0"/>
                  <w:marRight w:val="0"/>
                  <w:marTop w:val="0"/>
                  <w:marBottom w:val="0"/>
                  <w:divBdr>
                    <w:top w:val="none" w:sz="0" w:space="0" w:color="auto"/>
                    <w:left w:val="none" w:sz="0" w:space="0" w:color="auto"/>
                    <w:bottom w:val="none" w:sz="0" w:space="0" w:color="auto"/>
                    <w:right w:val="none" w:sz="0" w:space="0" w:color="auto"/>
                  </w:divBdr>
                  <w:divsChild>
                    <w:div w:id="496848469">
                      <w:marLeft w:val="0"/>
                      <w:marRight w:val="0"/>
                      <w:marTop w:val="0"/>
                      <w:marBottom w:val="0"/>
                      <w:divBdr>
                        <w:top w:val="none" w:sz="0" w:space="0" w:color="auto"/>
                        <w:left w:val="none" w:sz="0" w:space="0" w:color="auto"/>
                        <w:bottom w:val="none" w:sz="0" w:space="0" w:color="auto"/>
                        <w:right w:val="none" w:sz="0" w:space="0" w:color="auto"/>
                      </w:divBdr>
                      <w:divsChild>
                        <w:div w:id="171835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642928">
          <w:marLeft w:val="0"/>
          <w:marRight w:val="0"/>
          <w:marTop w:val="0"/>
          <w:marBottom w:val="0"/>
          <w:divBdr>
            <w:top w:val="none" w:sz="0" w:space="0" w:color="auto"/>
            <w:left w:val="none" w:sz="0" w:space="0" w:color="auto"/>
            <w:bottom w:val="none" w:sz="0" w:space="0" w:color="auto"/>
            <w:right w:val="none" w:sz="0" w:space="0" w:color="auto"/>
          </w:divBdr>
          <w:divsChild>
            <w:div w:id="1453161990">
              <w:marLeft w:val="0"/>
              <w:marRight w:val="0"/>
              <w:marTop w:val="0"/>
              <w:marBottom w:val="0"/>
              <w:divBdr>
                <w:top w:val="none" w:sz="0" w:space="0" w:color="auto"/>
                <w:left w:val="none" w:sz="0" w:space="0" w:color="auto"/>
                <w:bottom w:val="none" w:sz="0" w:space="0" w:color="auto"/>
                <w:right w:val="none" w:sz="0" w:space="0" w:color="auto"/>
              </w:divBdr>
              <w:divsChild>
                <w:div w:id="1982492929">
                  <w:marLeft w:val="0"/>
                  <w:marRight w:val="0"/>
                  <w:marTop w:val="0"/>
                  <w:marBottom w:val="0"/>
                  <w:divBdr>
                    <w:top w:val="none" w:sz="0" w:space="0" w:color="auto"/>
                    <w:left w:val="none" w:sz="0" w:space="0" w:color="auto"/>
                    <w:bottom w:val="none" w:sz="0" w:space="0" w:color="auto"/>
                    <w:right w:val="none" w:sz="0" w:space="0" w:color="auto"/>
                  </w:divBdr>
                </w:div>
              </w:divsChild>
            </w:div>
            <w:div w:id="1474374739">
              <w:marLeft w:val="0"/>
              <w:marRight w:val="0"/>
              <w:marTop w:val="0"/>
              <w:marBottom w:val="0"/>
              <w:divBdr>
                <w:top w:val="none" w:sz="0" w:space="0" w:color="auto"/>
                <w:left w:val="none" w:sz="0" w:space="0" w:color="auto"/>
                <w:bottom w:val="none" w:sz="0" w:space="0" w:color="auto"/>
                <w:right w:val="none" w:sz="0" w:space="0" w:color="auto"/>
              </w:divBdr>
              <w:divsChild>
                <w:div w:id="1753357133">
                  <w:marLeft w:val="0"/>
                  <w:marRight w:val="0"/>
                  <w:marTop w:val="0"/>
                  <w:marBottom w:val="0"/>
                  <w:divBdr>
                    <w:top w:val="none" w:sz="0" w:space="0" w:color="auto"/>
                    <w:left w:val="none" w:sz="0" w:space="0" w:color="auto"/>
                    <w:bottom w:val="none" w:sz="0" w:space="0" w:color="auto"/>
                    <w:right w:val="none" w:sz="0" w:space="0" w:color="auto"/>
                  </w:divBdr>
                  <w:divsChild>
                    <w:div w:id="709501600">
                      <w:marLeft w:val="0"/>
                      <w:marRight w:val="0"/>
                      <w:marTop w:val="0"/>
                      <w:marBottom w:val="0"/>
                      <w:divBdr>
                        <w:top w:val="none" w:sz="0" w:space="0" w:color="auto"/>
                        <w:left w:val="none" w:sz="0" w:space="0" w:color="auto"/>
                        <w:bottom w:val="none" w:sz="0" w:space="0" w:color="auto"/>
                        <w:right w:val="none" w:sz="0" w:space="0" w:color="auto"/>
                      </w:divBdr>
                      <w:divsChild>
                        <w:div w:id="603339732">
                          <w:marLeft w:val="0"/>
                          <w:marRight w:val="0"/>
                          <w:marTop w:val="0"/>
                          <w:marBottom w:val="0"/>
                          <w:divBdr>
                            <w:top w:val="none" w:sz="0" w:space="0" w:color="auto"/>
                            <w:left w:val="none" w:sz="0" w:space="0" w:color="auto"/>
                            <w:bottom w:val="none" w:sz="0" w:space="0" w:color="auto"/>
                            <w:right w:val="none" w:sz="0" w:space="0" w:color="auto"/>
                          </w:divBdr>
                          <w:divsChild>
                            <w:div w:id="1303659472">
                              <w:marLeft w:val="0"/>
                              <w:marRight w:val="0"/>
                              <w:marTop w:val="0"/>
                              <w:marBottom w:val="0"/>
                              <w:divBdr>
                                <w:top w:val="none" w:sz="0" w:space="0" w:color="auto"/>
                                <w:left w:val="none" w:sz="0" w:space="0" w:color="auto"/>
                                <w:bottom w:val="none" w:sz="0" w:space="0" w:color="auto"/>
                                <w:right w:val="none" w:sz="0" w:space="0" w:color="auto"/>
                              </w:divBdr>
                              <w:divsChild>
                                <w:div w:id="17349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20881">
                          <w:marLeft w:val="0"/>
                          <w:marRight w:val="0"/>
                          <w:marTop w:val="0"/>
                          <w:marBottom w:val="0"/>
                          <w:divBdr>
                            <w:top w:val="none" w:sz="0" w:space="0" w:color="auto"/>
                            <w:left w:val="none" w:sz="0" w:space="0" w:color="auto"/>
                            <w:bottom w:val="none" w:sz="0" w:space="0" w:color="auto"/>
                            <w:right w:val="none" w:sz="0" w:space="0" w:color="auto"/>
                          </w:divBdr>
                          <w:divsChild>
                            <w:div w:id="1630745120">
                              <w:marLeft w:val="0"/>
                              <w:marRight w:val="0"/>
                              <w:marTop w:val="0"/>
                              <w:marBottom w:val="0"/>
                              <w:divBdr>
                                <w:top w:val="none" w:sz="0" w:space="0" w:color="auto"/>
                                <w:left w:val="none" w:sz="0" w:space="0" w:color="auto"/>
                                <w:bottom w:val="none" w:sz="0" w:space="0" w:color="auto"/>
                                <w:right w:val="none" w:sz="0" w:space="0" w:color="auto"/>
                              </w:divBdr>
                              <w:divsChild>
                                <w:div w:id="1275555029">
                                  <w:marLeft w:val="0"/>
                                  <w:marRight w:val="0"/>
                                  <w:marTop w:val="0"/>
                                  <w:marBottom w:val="0"/>
                                  <w:divBdr>
                                    <w:top w:val="none" w:sz="0" w:space="0" w:color="auto"/>
                                    <w:left w:val="none" w:sz="0" w:space="0" w:color="auto"/>
                                    <w:bottom w:val="none" w:sz="0" w:space="0" w:color="auto"/>
                                    <w:right w:val="none" w:sz="0" w:space="0" w:color="auto"/>
                                  </w:divBdr>
                                  <w:divsChild>
                                    <w:div w:id="128327440">
                                      <w:marLeft w:val="0"/>
                                      <w:marRight w:val="0"/>
                                      <w:marTop w:val="0"/>
                                      <w:marBottom w:val="0"/>
                                      <w:divBdr>
                                        <w:top w:val="none" w:sz="0" w:space="0" w:color="auto"/>
                                        <w:left w:val="none" w:sz="0" w:space="0" w:color="auto"/>
                                        <w:bottom w:val="none" w:sz="0" w:space="0" w:color="auto"/>
                                        <w:right w:val="none" w:sz="0" w:space="0" w:color="auto"/>
                                      </w:divBdr>
                                      <w:divsChild>
                                        <w:div w:id="1472137963">
                                          <w:marLeft w:val="0"/>
                                          <w:marRight w:val="0"/>
                                          <w:marTop w:val="0"/>
                                          <w:marBottom w:val="0"/>
                                          <w:divBdr>
                                            <w:top w:val="none" w:sz="0" w:space="0" w:color="auto"/>
                                            <w:left w:val="none" w:sz="0" w:space="0" w:color="auto"/>
                                            <w:bottom w:val="none" w:sz="0" w:space="0" w:color="auto"/>
                                            <w:right w:val="none" w:sz="0" w:space="0" w:color="auto"/>
                                          </w:divBdr>
                                          <w:divsChild>
                                            <w:div w:id="1044714786">
                                              <w:marLeft w:val="0"/>
                                              <w:marRight w:val="0"/>
                                              <w:marTop w:val="0"/>
                                              <w:marBottom w:val="0"/>
                                              <w:divBdr>
                                                <w:top w:val="none" w:sz="0" w:space="0" w:color="auto"/>
                                                <w:left w:val="none" w:sz="0" w:space="0" w:color="auto"/>
                                                <w:bottom w:val="none" w:sz="0" w:space="0" w:color="auto"/>
                                                <w:right w:val="none" w:sz="0" w:space="0" w:color="auto"/>
                                              </w:divBdr>
                                            </w:div>
                                          </w:divsChild>
                                        </w:div>
                                        <w:div w:id="202914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9872670">
          <w:marLeft w:val="0"/>
          <w:marRight w:val="0"/>
          <w:marTop w:val="0"/>
          <w:marBottom w:val="0"/>
          <w:divBdr>
            <w:top w:val="none" w:sz="0" w:space="0" w:color="auto"/>
            <w:left w:val="none" w:sz="0" w:space="0" w:color="auto"/>
            <w:bottom w:val="none" w:sz="0" w:space="0" w:color="auto"/>
            <w:right w:val="none" w:sz="0" w:space="0" w:color="auto"/>
          </w:divBdr>
          <w:divsChild>
            <w:div w:id="583799650">
              <w:marLeft w:val="0"/>
              <w:marRight w:val="0"/>
              <w:marTop w:val="0"/>
              <w:marBottom w:val="0"/>
              <w:divBdr>
                <w:top w:val="none" w:sz="0" w:space="0" w:color="auto"/>
                <w:left w:val="none" w:sz="0" w:space="0" w:color="auto"/>
                <w:bottom w:val="none" w:sz="0" w:space="0" w:color="auto"/>
                <w:right w:val="none" w:sz="0" w:space="0" w:color="auto"/>
              </w:divBdr>
              <w:divsChild>
                <w:div w:id="266936290">
                  <w:marLeft w:val="0"/>
                  <w:marRight w:val="0"/>
                  <w:marTop w:val="0"/>
                  <w:marBottom w:val="0"/>
                  <w:divBdr>
                    <w:top w:val="none" w:sz="0" w:space="0" w:color="auto"/>
                    <w:left w:val="none" w:sz="0" w:space="0" w:color="auto"/>
                    <w:bottom w:val="none" w:sz="0" w:space="0" w:color="auto"/>
                    <w:right w:val="none" w:sz="0" w:space="0" w:color="auto"/>
                  </w:divBdr>
                </w:div>
              </w:divsChild>
            </w:div>
            <w:div w:id="65807124">
              <w:marLeft w:val="0"/>
              <w:marRight w:val="0"/>
              <w:marTop w:val="0"/>
              <w:marBottom w:val="0"/>
              <w:divBdr>
                <w:top w:val="none" w:sz="0" w:space="0" w:color="auto"/>
                <w:left w:val="none" w:sz="0" w:space="0" w:color="auto"/>
                <w:bottom w:val="none" w:sz="0" w:space="0" w:color="auto"/>
                <w:right w:val="none" w:sz="0" w:space="0" w:color="auto"/>
              </w:divBdr>
              <w:divsChild>
                <w:div w:id="861479448">
                  <w:marLeft w:val="0"/>
                  <w:marRight w:val="0"/>
                  <w:marTop w:val="0"/>
                  <w:marBottom w:val="0"/>
                  <w:divBdr>
                    <w:top w:val="none" w:sz="0" w:space="0" w:color="auto"/>
                    <w:left w:val="none" w:sz="0" w:space="0" w:color="auto"/>
                    <w:bottom w:val="none" w:sz="0" w:space="0" w:color="auto"/>
                    <w:right w:val="none" w:sz="0" w:space="0" w:color="auto"/>
                  </w:divBdr>
                  <w:divsChild>
                    <w:div w:id="1540434091">
                      <w:marLeft w:val="0"/>
                      <w:marRight w:val="0"/>
                      <w:marTop w:val="0"/>
                      <w:marBottom w:val="0"/>
                      <w:divBdr>
                        <w:top w:val="none" w:sz="0" w:space="0" w:color="auto"/>
                        <w:left w:val="none" w:sz="0" w:space="0" w:color="auto"/>
                        <w:bottom w:val="none" w:sz="0" w:space="0" w:color="auto"/>
                        <w:right w:val="none" w:sz="0" w:space="0" w:color="auto"/>
                      </w:divBdr>
                      <w:divsChild>
                        <w:div w:id="1903636479">
                          <w:marLeft w:val="0"/>
                          <w:marRight w:val="0"/>
                          <w:marTop w:val="0"/>
                          <w:marBottom w:val="0"/>
                          <w:divBdr>
                            <w:top w:val="none" w:sz="0" w:space="0" w:color="auto"/>
                            <w:left w:val="none" w:sz="0" w:space="0" w:color="auto"/>
                            <w:bottom w:val="none" w:sz="0" w:space="0" w:color="auto"/>
                            <w:right w:val="none" w:sz="0" w:space="0" w:color="auto"/>
                          </w:divBdr>
                          <w:divsChild>
                            <w:div w:id="421537187">
                              <w:marLeft w:val="0"/>
                              <w:marRight w:val="0"/>
                              <w:marTop w:val="0"/>
                              <w:marBottom w:val="0"/>
                              <w:divBdr>
                                <w:top w:val="none" w:sz="0" w:space="0" w:color="auto"/>
                                <w:left w:val="none" w:sz="0" w:space="0" w:color="auto"/>
                                <w:bottom w:val="none" w:sz="0" w:space="0" w:color="auto"/>
                                <w:right w:val="none" w:sz="0" w:space="0" w:color="auto"/>
                              </w:divBdr>
                              <w:divsChild>
                                <w:div w:id="314187792">
                                  <w:marLeft w:val="0"/>
                                  <w:marRight w:val="0"/>
                                  <w:marTop w:val="0"/>
                                  <w:marBottom w:val="0"/>
                                  <w:divBdr>
                                    <w:top w:val="none" w:sz="0" w:space="0" w:color="auto"/>
                                    <w:left w:val="none" w:sz="0" w:space="0" w:color="auto"/>
                                    <w:bottom w:val="none" w:sz="0" w:space="0" w:color="auto"/>
                                    <w:right w:val="none" w:sz="0" w:space="0" w:color="auto"/>
                                  </w:divBdr>
                                  <w:divsChild>
                                    <w:div w:id="1647322272">
                                      <w:marLeft w:val="0"/>
                                      <w:marRight w:val="0"/>
                                      <w:marTop w:val="0"/>
                                      <w:marBottom w:val="0"/>
                                      <w:divBdr>
                                        <w:top w:val="none" w:sz="0" w:space="0" w:color="auto"/>
                                        <w:left w:val="none" w:sz="0" w:space="0" w:color="auto"/>
                                        <w:bottom w:val="none" w:sz="0" w:space="0" w:color="auto"/>
                                        <w:right w:val="none" w:sz="0" w:space="0" w:color="auto"/>
                                      </w:divBdr>
                                      <w:divsChild>
                                        <w:div w:id="1699938424">
                                          <w:marLeft w:val="0"/>
                                          <w:marRight w:val="0"/>
                                          <w:marTop w:val="0"/>
                                          <w:marBottom w:val="0"/>
                                          <w:divBdr>
                                            <w:top w:val="none" w:sz="0" w:space="0" w:color="auto"/>
                                            <w:left w:val="none" w:sz="0" w:space="0" w:color="auto"/>
                                            <w:bottom w:val="none" w:sz="0" w:space="0" w:color="auto"/>
                                            <w:right w:val="none" w:sz="0" w:space="0" w:color="auto"/>
                                          </w:divBdr>
                                          <w:divsChild>
                                            <w:div w:id="751659535">
                                              <w:marLeft w:val="0"/>
                                              <w:marRight w:val="0"/>
                                              <w:marTop w:val="0"/>
                                              <w:marBottom w:val="0"/>
                                              <w:divBdr>
                                                <w:top w:val="none" w:sz="0" w:space="0" w:color="auto"/>
                                                <w:left w:val="none" w:sz="0" w:space="0" w:color="auto"/>
                                                <w:bottom w:val="none" w:sz="0" w:space="0" w:color="auto"/>
                                                <w:right w:val="none" w:sz="0" w:space="0" w:color="auto"/>
                                              </w:divBdr>
                                            </w:div>
                                          </w:divsChild>
                                        </w:div>
                                        <w:div w:id="23096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2305691">
          <w:marLeft w:val="0"/>
          <w:marRight w:val="0"/>
          <w:marTop w:val="0"/>
          <w:marBottom w:val="0"/>
          <w:divBdr>
            <w:top w:val="none" w:sz="0" w:space="0" w:color="auto"/>
            <w:left w:val="none" w:sz="0" w:space="0" w:color="auto"/>
            <w:bottom w:val="none" w:sz="0" w:space="0" w:color="auto"/>
            <w:right w:val="none" w:sz="0" w:space="0" w:color="auto"/>
          </w:divBdr>
          <w:divsChild>
            <w:div w:id="2076119481">
              <w:marLeft w:val="0"/>
              <w:marRight w:val="0"/>
              <w:marTop w:val="0"/>
              <w:marBottom w:val="0"/>
              <w:divBdr>
                <w:top w:val="none" w:sz="0" w:space="0" w:color="auto"/>
                <w:left w:val="none" w:sz="0" w:space="0" w:color="auto"/>
                <w:bottom w:val="none" w:sz="0" w:space="0" w:color="auto"/>
                <w:right w:val="none" w:sz="0" w:space="0" w:color="auto"/>
              </w:divBdr>
              <w:divsChild>
                <w:div w:id="19554954">
                  <w:marLeft w:val="0"/>
                  <w:marRight w:val="0"/>
                  <w:marTop w:val="0"/>
                  <w:marBottom w:val="0"/>
                  <w:divBdr>
                    <w:top w:val="none" w:sz="0" w:space="0" w:color="auto"/>
                    <w:left w:val="none" w:sz="0" w:space="0" w:color="auto"/>
                    <w:bottom w:val="none" w:sz="0" w:space="0" w:color="auto"/>
                    <w:right w:val="none" w:sz="0" w:space="0" w:color="auto"/>
                  </w:divBdr>
                </w:div>
              </w:divsChild>
            </w:div>
            <w:div w:id="1070076851">
              <w:marLeft w:val="0"/>
              <w:marRight w:val="0"/>
              <w:marTop w:val="0"/>
              <w:marBottom w:val="0"/>
              <w:divBdr>
                <w:top w:val="none" w:sz="0" w:space="0" w:color="auto"/>
                <w:left w:val="none" w:sz="0" w:space="0" w:color="auto"/>
                <w:bottom w:val="none" w:sz="0" w:space="0" w:color="auto"/>
                <w:right w:val="none" w:sz="0" w:space="0" w:color="auto"/>
              </w:divBdr>
              <w:divsChild>
                <w:div w:id="1627813478">
                  <w:marLeft w:val="0"/>
                  <w:marRight w:val="0"/>
                  <w:marTop w:val="0"/>
                  <w:marBottom w:val="0"/>
                  <w:divBdr>
                    <w:top w:val="none" w:sz="0" w:space="0" w:color="auto"/>
                    <w:left w:val="none" w:sz="0" w:space="0" w:color="auto"/>
                    <w:bottom w:val="none" w:sz="0" w:space="0" w:color="auto"/>
                    <w:right w:val="none" w:sz="0" w:space="0" w:color="auto"/>
                  </w:divBdr>
                  <w:divsChild>
                    <w:div w:id="2104297148">
                      <w:marLeft w:val="0"/>
                      <w:marRight w:val="0"/>
                      <w:marTop w:val="0"/>
                      <w:marBottom w:val="0"/>
                      <w:divBdr>
                        <w:top w:val="none" w:sz="0" w:space="0" w:color="auto"/>
                        <w:left w:val="none" w:sz="0" w:space="0" w:color="auto"/>
                        <w:bottom w:val="none" w:sz="0" w:space="0" w:color="auto"/>
                        <w:right w:val="none" w:sz="0" w:space="0" w:color="auto"/>
                      </w:divBdr>
                      <w:divsChild>
                        <w:div w:id="1007175541">
                          <w:marLeft w:val="0"/>
                          <w:marRight w:val="0"/>
                          <w:marTop w:val="0"/>
                          <w:marBottom w:val="0"/>
                          <w:divBdr>
                            <w:top w:val="none" w:sz="0" w:space="0" w:color="auto"/>
                            <w:left w:val="none" w:sz="0" w:space="0" w:color="auto"/>
                            <w:bottom w:val="none" w:sz="0" w:space="0" w:color="auto"/>
                            <w:right w:val="none" w:sz="0" w:space="0" w:color="auto"/>
                          </w:divBdr>
                          <w:divsChild>
                            <w:div w:id="1842696669">
                              <w:marLeft w:val="0"/>
                              <w:marRight w:val="0"/>
                              <w:marTop w:val="0"/>
                              <w:marBottom w:val="0"/>
                              <w:divBdr>
                                <w:top w:val="none" w:sz="0" w:space="0" w:color="auto"/>
                                <w:left w:val="none" w:sz="0" w:space="0" w:color="auto"/>
                                <w:bottom w:val="none" w:sz="0" w:space="0" w:color="auto"/>
                                <w:right w:val="none" w:sz="0" w:space="0" w:color="auto"/>
                              </w:divBdr>
                              <w:divsChild>
                                <w:div w:id="641083020">
                                  <w:marLeft w:val="0"/>
                                  <w:marRight w:val="0"/>
                                  <w:marTop w:val="0"/>
                                  <w:marBottom w:val="0"/>
                                  <w:divBdr>
                                    <w:top w:val="none" w:sz="0" w:space="0" w:color="auto"/>
                                    <w:left w:val="none" w:sz="0" w:space="0" w:color="auto"/>
                                    <w:bottom w:val="none" w:sz="0" w:space="0" w:color="auto"/>
                                    <w:right w:val="none" w:sz="0" w:space="0" w:color="auto"/>
                                  </w:divBdr>
                                  <w:divsChild>
                                    <w:div w:id="1290475623">
                                      <w:marLeft w:val="0"/>
                                      <w:marRight w:val="0"/>
                                      <w:marTop w:val="0"/>
                                      <w:marBottom w:val="0"/>
                                      <w:divBdr>
                                        <w:top w:val="none" w:sz="0" w:space="0" w:color="auto"/>
                                        <w:left w:val="none" w:sz="0" w:space="0" w:color="auto"/>
                                        <w:bottom w:val="none" w:sz="0" w:space="0" w:color="auto"/>
                                        <w:right w:val="none" w:sz="0" w:space="0" w:color="auto"/>
                                      </w:divBdr>
                                      <w:divsChild>
                                        <w:div w:id="650986190">
                                          <w:marLeft w:val="0"/>
                                          <w:marRight w:val="0"/>
                                          <w:marTop w:val="0"/>
                                          <w:marBottom w:val="0"/>
                                          <w:divBdr>
                                            <w:top w:val="none" w:sz="0" w:space="0" w:color="auto"/>
                                            <w:left w:val="none" w:sz="0" w:space="0" w:color="auto"/>
                                            <w:bottom w:val="none" w:sz="0" w:space="0" w:color="auto"/>
                                            <w:right w:val="none" w:sz="0" w:space="0" w:color="auto"/>
                                          </w:divBdr>
                                          <w:divsChild>
                                            <w:div w:id="2031252516">
                                              <w:marLeft w:val="0"/>
                                              <w:marRight w:val="0"/>
                                              <w:marTop w:val="0"/>
                                              <w:marBottom w:val="0"/>
                                              <w:divBdr>
                                                <w:top w:val="none" w:sz="0" w:space="0" w:color="auto"/>
                                                <w:left w:val="none" w:sz="0" w:space="0" w:color="auto"/>
                                                <w:bottom w:val="none" w:sz="0" w:space="0" w:color="auto"/>
                                                <w:right w:val="none" w:sz="0" w:space="0" w:color="auto"/>
                                              </w:divBdr>
                                            </w:div>
                                          </w:divsChild>
                                        </w:div>
                                        <w:div w:id="179925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94902">
          <w:marLeft w:val="0"/>
          <w:marRight w:val="0"/>
          <w:marTop w:val="0"/>
          <w:marBottom w:val="0"/>
          <w:divBdr>
            <w:top w:val="none" w:sz="0" w:space="0" w:color="auto"/>
            <w:left w:val="none" w:sz="0" w:space="0" w:color="auto"/>
            <w:bottom w:val="none" w:sz="0" w:space="0" w:color="auto"/>
            <w:right w:val="none" w:sz="0" w:space="0" w:color="auto"/>
          </w:divBdr>
          <w:divsChild>
            <w:div w:id="1197816446">
              <w:marLeft w:val="0"/>
              <w:marRight w:val="0"/>
              <w:marTop w:val="0"/>
              <w:marBottom w:val="0"/>
              <w:divBdr>
                <w:top w:val="none" w:sz="0" w:space="0" w:color="auto"/>
                <w:left w:val="none" w:sz="0" w:space="0" w:color="auto"/>
                <w:bottom w:val="none" w:sz="0" w:space="0" w:color="auto"/>
                <w:right w:val="none" w:sz="0" w:space="0" w:color="auto"/>
              </w:divBdr>
              <w:divsChild>
                <w:div w:id="370882267">
                  <w:marLeft w:val="0"/>
                  <w:marRight w:val="0"/>
                  <w:marTop w:val="0"/>
                  <w:marBottom w:val="0"/>
                  <w:divBdr>
                    <w:top w:val="none" w:sz="0" w:space="0" w:color="auto"/>
                    <w:left w:val="none" w:sz="0" w:space="0" w:color="auto"/>
                    <w:bottom w:val="none" w:sz="0" w:space="0" w:color="auto"/>
                    <w:right w:val="none" w:sz="0" w:space="0" w:color="auto"/>
                  </w:divBdr>
                  <w:divsChild>
                    <w:div w:id="1363633286">
                      <w:marLeft w:val="0"/>
                      <w:marRight w:val="0"/>
                      <w:marTop w:val="0"/>
                      <w:marBottom w:val="0"/>
                      <w:divBdr>
                        <w:top w:val="none" w:sz="0" w:space="0" w:color="auto"/>
                        <w:left w:val="none" w:sz="0" w:space="0" w:color="auto"/>
                        <w:bottom w:val="none" w:sz="0" w:space="0" w:color="auto"/>
                        <w:right w:val="none" w:sz="0" w:space="0" w:color="auto"/>
                      </w:divBdr>
                      <w:divsChild>
                        <w:div w:id="1970277699">
                          <w:marLeft w:val="0"/>
                          <w:marRight w:val="0"/>
                          <w:marTop w:val="0"/>
                          <w:marBottom w:val="0"/>
                          <w:divBdr>
                            <w:top w:val="none" w:sz="0" w:space="0" w:color="auto"/>
                            <w:left w:val="none" w:sz="0" w:space="0" w:color="auto"/>
                            <w:bottom w:val="none" w:sz="0" w:space="0" w:color="auto"/>
                            <w:right w:val="none" w:sz="0" w:space="0" w:color="auto"/>
                          </w:divBdr>
                          <w:divsChild>
                            <w:div w:id="1102066925">
                              <w:marLeft w:val="0"/>
                              <w:marRight w:val="0"/>
                              <w:marTop w:val="0"/>
                              <w:marBottom w:val="0"/>
                              <w:divBdr>
                                <w:top w:val="none" w:sz="0" w:space="0" w:color="auto"/>
                                <w:left w:val="none" w:sz="0" w:space="0" w:color="auto"/>
                                <w:bottom w:val="none" w:sz="0" w:space="0" w:color="auto"/>
                                <w:right w:val="none" w:sz="0" w:space="0" w:color="auto"/>
                              </w:divBdr>
                              <w:divsChild>
                                <w:div w:id="860625585">
                                  <w:marLeft w:val="0"/>
                                  <w:marRight w:val="0"/>
                                  <w:marTop w:val="0"/>
                                  <w:marBottom w:val="0"/>
                                  <w:divBdr>
                                    <w:top w:val="none" w:sz="0" w:space="0" w:color="auto"/>
                                    <w:left w:val="none" w:sz="0" w:space="0" w:color="auto"/>
                                    <w:bottom w:val="none" w:sz="0" w:space="0" w:color="auto"/>
                                    <w:right w:val="none" w:sz="0" w:space="0" w:color="auto"/>
                                  </w:divBdr>
                                  <w:divsChild>
                                    <w:div w:id="1612007907">
                                      <w:marLeft w:val="0"/>
                                      <w:marRight w:val="0"/>
                                      <w:marTop w:val="0"/>
                                      <w:marBottom w:val="0"/>
                                      <w:divBdr>
                                        <w:top w:val="none" w:sz="0" w:space="0" w:color="auto"/>
                                        <w:left w:val="none" w:sz="0" w:space="0" w:color="auto"/>
                                        <w:bottom w:val="none" w:sz="0" w:space="0" w:color="auto"/>
                                        <w:right w:val="none" w:sz="0" w:space="0" w:color="auto"/>
                                      </w:divBdr>
                                      <w:divsChild>
                                        <w:div w:id="1129472032">
                                          <w:marLeft w:val="0"/>
                                          <w:marRight w:val="0"/>
                                          <w:marTop w:val="0"/>
                                          <w:marBottom w:val="0"/>
                                          <w:divBdr>
                                            <w:top w:val="none" w:sz="0" w:space="0" w:color="auto"/>
                                            <w:left w:val="none" w:sz="0" w:space="0" w:color="auto"/>
                                            <w:bottom w:val="none" w:sz="0" w:space="0" w:color="auto"/>
                                            <w:right w:val="none" w:sz="0" w:space="0" w:color="auto"/>
                                          </w:divBdr>
                                          <w:divsChild>
                                            <w:div w:id="1123693029">
                                              <w:marLeft w:val="0"/>
                                              <w:marRight w:val="0"/>
                                              <w:marTop w:val="0"/>
                                              <w:marBottom w:val="0"/>
                                              <w:divBdr>
                                                <w:top w:val="none" w:sz="0" w:space="0" w:color="auto"/>
                                                <w:left w:val="none" w:sz="0" w:space="0" w:color="auto"/>
                                                <w:bottom w:val="none" w:sz="0" w:space="0" w:color="auto"/>
                                                <w:right w:val="none" w:sz="0" w:space="0" w:color="auto"/>
                                              </w:divBdr>
                                              <w:divsChild>
                                                <w:div w:id="52897206">
                                                  <w:marLeft w:val="0"/>
                                                  <w:marRight w:val="0"/>
                                                  <w:marTop w:val="0"/>
                                                  <w:marBottom w:val="0"/>
                                                  <w:divBdr>
                                                    <w:top w:val="none" w:sz="0" w:space="0" w:color="auto"/>
                                                    <w:left w:val="none" w:sz="0" w:space="0" w:color="auto"/>
                                                    <w:bottom w:val="none" w:sz="0" w:space="0" w:color="auto"/>
                                                    <w:right w:val="none" w:sz="0" w:space="0" w:color="auto"/>
                                                  </w:divBdr>
                                                  <w:divsChild>
                                                    <w:div w:id="528181959">
                                                      <w:marLeft w:val="0"/>
                                                      <w:marRight w:val="0"/>
                                                      <w:marTop w:val="0"/>
                                                      <w:marBottom w:val="0"/>
                                                      <w:divBdr>
                                                        <w:top w:val="none" w:sz="0" w:space="0" w:color="auto"/>
                                                        <w:left w:val="none" w:sz="0" w:space="0" w:color="auto"/>
                                                        <w:bottom w:val="none" w:sz="0" w:space="0" w:color="auto"/>
                                                        <w:right w:val="none" w:sz="0" w:space="0" w:color="auto"/>
                                                      </w:divBdr>
                                                      <w:divsChild>
                                                        <w:div w:id="1674456668">
                                                          <w:marLeft w:val="0"/>
                                                          <w:marRight w:val="0"/>
                                                          <w:marTop w:val="0"/>
                                                          <w:marBottom w:val="0"/>
                                                          <w:divBdr>
                                                            <w:top w:val="none" w:sz="0" w:space="0" w:color="auto"/>
                                                            <w:left w:val="none" w:sz="0" w:space="0" w:color="auto"/>
                                                            <w:bottom w:val="none" w:sz="0" w:space="0" w:color="auto"/>
                                                            <w:right w:val="none" w:sz="0" w:space="0" w:color="auto"/>
                                                          </w:divBdr>
                                                          <w:divsChild>
                                                            <w:div w:id="451243048">
                                                              <w:marLeft w:val="0"/>
                                                              <w:marRight w:val="0"/>
                                                              <w:marTop w:val="0"/>
                                                              <w:marBottom w:val="0"/>
                                                              <w:divBdr>
                                                                <w:top w:val="none" w:sz="0" w:space="0" w:color="auto"/>
                                                                <w:left w:val="none" w:sz="0" w:space="0" w:color="auto"/>
                                                                <w:bottom w:val="none" w:sz="0" w:space="0" w:color="auto"/>
                                                                <w:right w:val="none" w:sz="0" w:space="0" w:color="auto"/>
                                                              </w:divBdr>
                                                              <w:divsChild>
                                                                <w:div w:id="550657061">
                                                                  <w:marLeft w:val="0"/>
                                                                  <w:marRight w:val="0"/>
                                                                  <w:marTop w:val="0"/>
                                                                  <w:marBottom w:val="0"/>
                                                                  <w:divBdr>
                                                                    <w:top w:val="none" w:sz="0" w:space="0" w:color="auto"/>
                                                                    <w:left w:val="none" w:sz="0" w:space="0" w:color="auto"/>
                                                                    <w:bottom w:val="none" w:sz="0" w:space="0" w:color="auto"/>
                                                                    <w:right w:val="none" w:sz="0" w:space="0" w:color="auto"/>
                                                                  </w:divBdr>
                                                                  <w:divsChild>
                                                                    <w:div w:id="1509363871">
                                                                      <w:marLeft w:val="0"/>
                                                                      <w:marRight w:val="0"/>
                                                                      <w:marTop w:val="0"/>
                                                                      <w:marBottom w:val="0"/>
                                                                      <w:divBdr>
                                                                        <w:top w:val="none" w:sz="0" w:space="0" w:color="auto"/>
                                                                        <w:left w:val="none" w:sz="0" w:space="0" w:color="auto"/>
                                                                        <w:bottom w:val="none" w:sz="0" w:space="0" w:color="auto"/>
                                                                        <w:right w:val="none" w:sz="0" w:space="0" w:color="auto"/>
                                                                      </w:divBdr>
                                                                      <w:divsChild>
                                                                        <w:div w:id="600643581">
                                                                          <w:marLeft w:val="0"/>
                                                                          <w:marRight w:val="0"/>
                                                                          <w:marTop w:val="0"/>
                                                                          <w:marBottom w:val="0"/>
                                                                          <w:divBdr>
                                                                            <w:top w:val="none" w:sz="0" w:space="0" w:color="auto"/>
                                                                            <w:left w:val="none" w:sz="0" w:space="0" w:color="auto"/>
                                                                            <w:bottom w:val="none" w:sz="0" w:space="0" w:color="auto"/>
                                                                            <w:right w:val="none" w:sz="0" w:space="0" w:color="auto"/>
                                                                          </w:divBdr>
                                                                          <w:divsChild>
                                                                            <w:div w:id="1276446307">
                                                                              <w:marLeft w:val="0"/>
                                                                              <w:marRight w:val="0"/>
                                                                              <w:marTop w:val="0"/>
                                                                              <w:marBottom w:val="0"/>
                                                                              <w:divBdr>
                                                                                <w:top w:val="none" w:sz="0" w:space="0" w:color="auto"/>
                                                                                <w:left w:val="none" w:sz="0" w:space="0" w:color="auto"/>
                                                                                <w:bottom w:val="none" w:sz="0" w:space="0" w:color="auto"/>
                                                                                <w:right w:val="none" w:sz="0" w:space="0" w:color="auto"/>
                                                                              </w:divBdr>
                                                                              <w:divsChild>
                                                                                <w:div w:id="82142941">
                                                                                  <w:marLeft w:val="0"/>
                                                                                  <w:marRight w:val="0"/>
                                                                                  <w:marTop w:val="0"/>
                                                                                  <w:marBottom w:val="0"/>
                                                                                  <w:divBdr>
                                                                                    <w:top w:val="none" w:sz="0" w:space="0" w:color="auto"/>
                                                                                    <w:left w:val="none" w:sz="0" w:space="0" w:color="auto"/>
                                                                                    <w:bottom w:val="none" w:sz="0" w:space="0" w:color="auto"/>
                                                                                    <w:right w:val="none" w:sz="0" w:space="0" w:color="auto"/>
                                                                                  </w:divBdr>
                                                                                </w:div>
                                                                              </w:divsChild>
                                                                            </w:div>
                                                                            <w:div w:id="280579535">
                                                                              <w:marLeft w:val="0"/>
                                                                              <w:marRight w:val="0"/>
                                                                              <w:marTop w:val="0"/>
                                                                              <w:marBottom w:val="0"/>
                                                                              <w:divBdr>
                                                                                <w:top w:val="none" w:sz="0" w:space="0" w:color="auto"/>
                                                                                <w:left w:val="none" w:sz="0" w:space="0" w:color="auto"/>
                                                                                <w:bottom w:val="none" w:sz="0" w:space="0" w:color="auto"/>
                                                                                <w:right w:val="none" w:sz="0" w:space="0" w:color="auto"/>
                                                                              </w:divBdr>
                                                                              <w:divsChild>
                                                                                <w:div w:id="913776996">
                                                                                  <w:marLeft w:val="0"/>
                                                                                  <w:marRight w:val="0"/>
                                                                                  <w:marTop w:val="0"/>
                                                                                  <w:marBottom w:val="0"/>
                                                                                  <w:divBdr>
                                                                                    <w:top w:val="none" w:sz="0" w:space="0" w:color="auto"/>
                                                                                    <w:left w:val="none" w:sz="0" w:space="0" w:color="auto"/>
                                                                                    <w:bottom w:val="none" w:sz="0" w:space="0" w:color="auto"/>
                                                                                    <w:right w:val="none" w:sz="0" w:space="0" w:color="auto"/>
                                                                                  </w:divBdr>
                                                                                  <w:divsChild>
                                                                                    <w:div w:id="376855086">
                                                                                      <w:marLeft w:val="0"/>
                                                                                      <w:marRight w:val="0"/>
                                                                                      <w:marTop w:val="0"/>
                                                                                      <w:marBottom w:val="0"/>
                                                                                      <w:divBdr>
                                                                                        <w:top w:val="none" w:sz="0" w:space="0" w:color="auto"/>
                                                                                        <w:left w:val="none" w:sz="0" w:space="0" w:color="auto"/>
                                                                                        <w:bottom w:val="none" w:sz="0" w:space="0" w:color="auto"/>
                                                                                        <w:right w:val="none" w:sz="0" w:space="0" w:color="auto"/>
                                                                                      </w:divBdr>
                                                                                      <w:divsChild>
                                                                                        <w:div w:id="2056586828">
                                                                                          <w:marLeft w:val="0"/>
                                                                                          <w:marRight w:val="0"/>
                                                                                          <w:marTop w:val="0"/>
                                                                                          <w:marBottom w:val="0"/>
                                                                                          <w:divBdr>
                                                                                            <w:top w:val="none" w:sz="0" w:space="0" w:color="auto"/>
                                                                                            <w:left w:val="none" w:sz="0" w:space="0" w:color="auto"/>
                                                                                            <w:bottom w:val="none" w:sz="0" w:space="0" w:color="auto"/>
                                                                                            <w:right w:val="none" w:sz="0" w:space="0" w:color="auto"/>
                                                                                          </w:divBdr>
                                                                                          <w:divsChild>
                                                                                            <w:div w:id="1770344086">
                                                                                              <w:marLeft w:val="0"/>
                                                                                              <w:marRight w:val="0"/>
                                                                                              <w:marTop w:val="0"/>
                                                                                              <w:marBottom w:val="0"/>
                                                                                              <w:divBdr>
                                                                                                <w:top w:val="none" w:sz="0" w:space="0" w:color="auto"/>
                                                                                                <w:left w:val="none" w:sz="0" w:space="0" w:color="auto"/>
                                                                                                <w:bottom w:val="none" w:sz="0" w:space="0" w:color="auto"/>
                                                                                                <w:right w:val="none" w:sz="0" w:space="0" w:color="auto"/>
                                                                                              </w:divBdr>
                                                                                              <w:divsChild>
                                                                                                <w:div w:id="1169250349">
                                                                                                  <w:marLeft w:val="0"/>
                                                                                                  <w:marRight w:val="0"/>
                                                                                                  <w:marTop w:val="0"/>
                                                                                                  <w:marBottom w:val="0"/>
                                                                                                  <w:divBdr>
                                                                                                    <w:top w:val="none" w:sz="0" w:space="0" w:color="auto"/>
                                                                                                    <w:left w:val="none" w:sz="0" w:space="0" w:color="auto"/>
                                                                                                    <w:bottom w:val="none" w:sz="0" w:space="0" w:color="auto"/>
                                                                                                    <w:right w:val="none" w:sz="0" w:space="0" w:color="auto"/>
                                                                                                  </w:divBdr>
                                                                                                  <w:divsChild>
                                                                                                    <w:div w:id="349332162">
                                                                                                      <w:marLeft w:val="0"/>
                                                                                                      <w:marRight w:val="0"/>
                                                                                                      <w:marTop w:val="0"/>
                                                                                                      <w:marBottom w:val="0"/>
                                                                                                      <w:divBdr>
                                                                                                        <w:top w:val="none" w:sz="0" w:space="0" w:color="auto"/>
                                                                                                        <w:left w:val="none" w:sz="0" w:space="0" w:color="auto"/>
                                                                                                        <w:bottom w:val="none" w:sz="0" w:space="0" w:color="auto"/>
                                                                                                        <w:right w:val="none" w:sz="0" w:space="0" w:color="auto"/>
                                                                                                      </w:divBdr>
                                                                                                      <w:divsChild>
                                                                                                        <w:div w:id="349070754">
                                                                                                          <w:marLeft w:val="0"/>
                                                                                                          <w:marRight w:val="0"/>
                                                                                                          <w:marTop w:val="0"/>
                                                                                                          <w:marBottom w:val="0"/>
                                                                                                          <w:divBdr>
                                                                                                            <w:top w:val="none" w:sz="0" w:space="0" w:color="auto"/>
                                                                                                            <w:left w:val="none" w:sz="0" w:space="0" w:color="auto"/>
                                                                                                            <w:bottom w:val="none" w:sz="0" w:space="0" w:color="auto"/>
                                                                                                            <w:right w:val="none" w:sz="0" w:space="0" w:color="auto"/>
                                                                                                          </w:divBdr>
                                                                                                          <w:divsChild>
                                                                                                            <w:div w:id="216018407">
                                                                                                              <w:marLeft w:val="0"/>
                                                                                                              <w:marRight w:val="0"/>
                                                                                                              <w:marTop w:val="0"/>
                                                                                                              <w:marBottom w:val="0"/>
                                                                                                              <w:divBdr>
                                                                                                                <w:top w:val="none" w:sz="0" w:space="0" w:color="auto"/>
                                                                                                                <w:left w:val="none" w:sz="0" w:space="0" w:color="auto"/>
                                                                                                                <w:bottom w:val="none" w:sz="0" w:space="0" w:color="auto"/>
                                                                                                                <w:right w:val="none" w:sz="0" w:space="0" w:color="auto"/>
                                                                                                              </w:divBdr>
                                                                                                            </w:div>
                                                                                                          </w:divsChild>
                                                                                                        </w:div>
                                                                                                        <w:div w:id="165356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4098968">
                                                          <w:marLeft w:val="0"/>
                                                          <w:marRight w:val="0"/>
                                                          <w:marTop w:val="0"/>
                                                          <w:marBottom w:val="0"/>
                                                          <w:divBdr>
                                                            <w:top w:val="none" w:sz="0" w:space="0" w:color="auto"/>
                                                            <w:left w:val="none" w:sz="0" w:space="0" w:color="auto"/>
                                                            <w:bottom w:val="none" w:sz="0" w:space="0" w:color="auto"/>
                                                            <w:right w:val="none" w:sz="0" w:space="0" w:color="auto"/>
                                                          </w:divBdr>
                                                          <w:divsChild>
                                                            <w:div w:id="1438870472">
                                                              <w:marLeft w:val="0"/>
                                                              <w:marRight w:val="0"/>
                                                              <w:marTop w:val="0"/>
                                                              <w:marBottom w:val="0"/>
                                                              <w:divBdr>
                                                                <w:top w:val="none" w:sz="0" w:space="0" w:color="auto"/>
                                                                <w:left w:val="none" w:sz="0" w:space="0" w:color="auto"/>
                                                                <w:bottom w:val="none" w:sz="0" w:space="0" w:color="auto"/>
                                                                <w:right w:val="none" w:sz="0" w:space="0" w:color="auto"/>
                                                              </w:divBdr>
                                                              <w:divsChild>
                                                                <w:div w:id="60407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9605699">
                                  <w:marLeft w:val="0"/>
                                  <w:marRight w:val="0"/>
                                  <w:marTop w:val="0"/>
                                  <w:marBottom w:val="0"/>
                                  <w:divBdr>
                                    <w:top w:val="none" w:sz="0" w:space="0" w:color="auto"/>
                                    <w:left w:val="none" w:sz="0" w:space="0" w:color="auto"/>
                                    <w:bottom w:val="none" w:sz="0" w:space="0" w:color="auto"/>
                                    <w:right w:val="none" w:sz="0" w:space="0" w:color="auto"/>
                                  </w:divBdr>
                                  <w:divsChild>
                                    <w:div w:id="1345742935">
                                      <w:marLeft w:val="0"/>
                                      <w:marRight w:val="0"/>
                                      <w:marTop w:val="0"/>
                                      <w:marBottom w:val="0"/>
                                      <w:divBdr>
                                        <w:top w:val="none" w:sz="0" w:space="0" w:color="auto"/>
                                        <w:left w:val="none" w:sz="0" w:space="0" w:color="auto"/>
                                        <w:bottom w:val="none" w:sz="0" w:space="0" w:color="auto"/>
                                        <w:right w:val="none" w:sz="0" w:space="0" w:color="auto"/>
                                      </w:divBdr>
                                      <w:divsChild>
                                        <w:div w:id="1200892853">
                                          <w:marLeft w:val="0"/>
                                          <w:marRight w:val="0"/>
                                          <w:marTop w:val="0"/>
                                          <w:marBottom w:val="0"/>
                                          <w:divBdr>
                                            <w:top w:val="none" w:sz="0" w:space="0" w:color="auto"/>
                                            <w:left w:val="none" w:sz="0" w:space="0" w:color="auto"/>
                                            <w:bottom w:val="none" w:sz="0" w:space="0" w:color="auto"/>
                                            <w:right w:val="none" w:sz="0" w:space="0" w:color="auto"/>
                                          </w:divBdr>
                                          <w:divsChild>
                                            <w:div w:id="2026055154">
                                              <w:marLeft w:val="0"/>
                                              <w:marRight w:val="0"/>
                                              <w:marTop w:val="0"/>
                                              <w:marBottom w:val="0"/>
                                              <w:divBdr>
                                                <w:top w:val="none" w:sz="0" w:space="0" w:color="auto"/>
                                                <w:left w:val="none" w:sz="0" w:space="0" w:color="auto"/>
                                                <w:bottom w:val="none" w:sz="0" w:space="0" w:color="auto"/>
                                                <w:right w:val="none" w:sz="0" w:space="0" w:color="auto"/>
                                              </w:divBdr>
                                              <w:divsChild>
                                                <w:div w:id="164051066">
                                                  <w:marLeft w:val="0"/>
                                                  <w:marRight w:val="0"/>
                                                  <w:marTop w:val="0"/>
                                                  <w:marBottom w:val="0"/>
                                                  <w:divBdr>
                                                    <w:top w:val="none" w:sz="0" w:space="0" w:color="auto"/>
                                                    <w:left w:val="none" w:sz="0" w:space="0" w:color="auto"/>
                                                    <w:bottom w:val="none" w:sz="0" w:space="0" w:color="auto"/>
                                                    <w:right w:val="none" w:sz="0" w:space="0" w:color="auto"/>
                                                  </w:divBdr>
                                                </w:div>
                                                <w:div w:id="873468072">
                                                  <w:marLeft w:val="0"/>
                                                  <w:marRight w:val="0"/>
                                                  <w:marTop w:val="0"/>
                                                  <w:marBottom w:val="0"/>
                                                  <w:divBdr>
                                                    <w:top w:val="none" w:sz="0" w:space="0" w:color="auto"/>
                                                    <w:left w:val="none" w:sz="0" w:space="0" w:color="auto"/>
                                                    <w:bottom w:val="none" w:sz="0" w:space="0" w:color="auto"/>
                                                    <w:right w:val="none" w:sz="0" w:space="0" w:color="auto"/>
                                                  </w:divBdr>
                                                  <w:divsChild>
                                                    <w:div w:id="836115087">
                                                      <w:marLeft w:val="0"/>
                                                      <w:marRight w:val="0"/>
                                                      <w:marTop w:val="0"/>
                                                      <w:marBottom w:val="0"/>
                                                      <w:divBdr>
                                                        <w:top w:val="none" w:sz="0" w:space="0" w:color="auto"/>
                                                        <w:left w:val="none" w:sz="0" w:space="0" w:color="auto"/>
                                                        <w:bottom w:val="none" w:sz="0" w:space="0" w:color="auto"/>
                                                        <w:right w:val="none" w:sz="0" w:space="0" w:color="auto"/>
                                                      </w:divBdr>
                                                    </w:div>
                                                    <w:div w:id="209138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092295">
                                  <w:marLeft w:val="0"/>
                                  <w:marRight w:val="0"/>
                                  <w:marTop w:val="0"/>
                                  <w:marBottom w:val="0"/>
                                  <w:divBdr>
                                    <w:top w:val="none" w:sz="0" w:space="0" w:color="auto"/>
                                    <w:left w:val="none" w:sz="0" w:space="0" w:color="auto"/>
                                    <w:bottom w:val="none" w:sz="0" w:space="0" w:color="auto"/>
                                    <w:right w:val="none" w:sz="0" w:space="0" w:color="auto"/>
                                  </w:divBdr>
                                  <w:divsChild>
                                    <w:div w:id="1790274728">
                                      <w:marLeft w:val="0"/>
                                      <w:marRight w:val="0"/>
                                      <w:marTop w:val="0"/>
                                      <w:marBottom w:val="0"/>
                                      <w:divBdr>
                                        <w:top w:val="none" w:sz="0" w:space="0" w:color="auto"/>
                                        <w:left w:val="none" w:sz="0" w:space="0" w:color="auto"/>
                                        <w:bottom w:val="none" w:sz="0" w:space="0" w:color="auto"/>
                                        <w:right w:val="none" w:sz="0" w:space="0" w:color="auto"/>
                                      </w:divBdr>
                                      <w:divsChild>
                                        <w:div w:id="40491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5988523">
                  <w:marLeft w:val="0"/>
                  <w:marRight w:val="0"/>
                  <w:marTop w:val="0"/>
                  <w:marBottom w:val="0"/>
                  <w:divBdr>
                    <w:top w:val="none" w:sz="0" w:space="0" w:color="auto"/>
                    <w:left w:val="none" w:sz="0" w:space="0" w:color="auto"/>
                    <w:bottom w:val="none" w:sz="0" w:space="0" w:color="auto"/>
                    <w:right w:val="none" w:sz="0" w:space="0" w:color="auto"/>
                  </w:divBdr>
                  <w:divsChild>
                    <w:div w:id="1207375582">
                      <w:marLeft w:val="0"/>
                      <w:marRight w:val="0"/>
                      <w:marTop w:val="0"/>
                      <w:marBottom w:val="0"/>
                      <w:divBdr>
                        <w:top w:val="none" w:sz="0" w:space="0" w:color="auto"/>
                        <w:left w:val="none" w:sz="0" w:space="0" w:color="auto"/>
                        <w:bottom w:val="none" w:sz="0" w:space="0" w:color="auto"/>
                        <w:right w:val="none" w:sz="0" w:space="0" w:color="auto"/>
                      </w:divBdr>
                      <w:divsChild>
                        <w:div w:id="482544155">
                          <w:marLeft w:val="0"/>
                          <w:marRight w:val="0"/>
                          <w:marTop w:val="0"/>
                          <w:marBottom w:val="0"/>
                          <w:divBdr>
                            <w:top w:val="none" w:sz="0" w:space="0" w:color="auto"/>
                            <w:left w:val="none" w:sz="0" w:space="0" w:color="auto"/>
                            <w:bottom w:val="none" w:sz="0" w:space="0" w:color="auto"/>
                            <w:right w:val="none" w:sz="0" w:space="0" w:color="auto"/>
                          </w:divBdr>
                          <w:divsChild>
                            <w:div w:id="1790009922">
                              <w:marLeft w:val="0"/>
                              <w:marRight w:val="0"/>
                              <w:marTop w:val="0"/>
                              <w:marBottom w:val="0"/>
                              <w:divBdr>
                                <w:top w:val="none" w:sz="0" w:space="0" w:color="auto"/>
                                <w:left w:val="none" w:sz="0" w:space="0" w:color="auto"/>
                                <w:bottom w:val="none" w:sz="0" w:space="0" w:color="auto"/>
                                <w:right w:val="none" w:sz="0" w:space="0" w:color="auto"/>
                              </w:divBdr>
                              <w:divsChild>
                                <w:div w:id="1635671748">
                                  <w:marLeft w:val="0"/>
                                  <w:marRight w:val="0"/>
                                  <w:marTop w:val="0"/>
                                  <w:marBottom w:val="0"/>
                                  <w:divBdr>
                                    <w:top w:val="none" w:sz="0" w:space="0" w:color="auto"/>
                                    <w:left w:val="none" w:sz="0" w:space="0" w:color="auto"/>
                                    <w:bottom w:val="none" w:sz="0" w:space="0" w:color="auto"/>
                                    <w:right w:val="none" w:sz="0" w:space="0" w:color="auto"/>
                                  </w:divBdr>
                                  <w:divsChild>
                                    <w:div w:id="1539194640">
                                      <w:marLeft w:val="0"/>
                                      <w:marRight w:val="0"/>
                                      <w:marTop w:val="0"/>
                                      <w:marBottom w:val="0"/>
                                      <w:divBdr>
                                        <w:top w:val="none" w:sz="0" w:space="0" w:color="auto"/>
                                        <w:left w:val="none" w:sz="0" w:space="0" w:color="auto"/>
                                        <w:bottom w:val="none" w:sz="0" w:space="0" w:color="auto"/>
                                        <w:right w:val="none" w:sz="0" w:space="0" w:color="auto"/>
                                      </w:divBdr>
                                      <w:divsChild>
                                        <w:div w:id="21460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8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6879076">
      <w:bodyDiv w:val="1"/>
      <w:marLeft w:val="0"/>
      <w:marRight w:val="0"/>
      <w:marTop w:val="0"/>
      <w:marBottom w:val="0"/>
      <w:divBdr>
        <w:top w:val="none" w:sz="0" w:space="0" w:color="auto"/>
        <w:left w:val="none" w:sz="0" w:space="0" w:color="auto"/>
        <w:bottom w:val="none" w:sz="0" w:space="0" w:color="auto"/>
        <w:right w:val="none" w:sz="0" w:space="0" w:color="auto"/>
      </w:divBdr>
    </w:div>
    <w:div w:id="1768649060">
      <w:bodyDiv w:val="1"/>
      <w:marLeft w:val="0"/>
      <w:marRight w:val="0"/>
      <w:marTop w:val="0"/>
      <w:marBottom w:val="0"/>
      <w:divBdr>
        <w:top w:val="none" w:sz="0" w:space="0" w:color="auto"/>
        <w:left w:val="none" w:sz="0" w:space="0" w:color="auto"/>
        <w:bottom w:val="none" w:sz="0" w:space="0" w:color="auto"/>
        <w:right w:val="none" w:sz="0" w:space="0" w:color="auto"/>
      </w:divBdr>
      <w:divsChild>
        <w:div w:id="1007826894">
          <w:marLeft w:val="0"/>
          <w:marRight w:val="0"/>
          <w:marTop w:val="0"/>
          <w:marBottom w:val="0"/>
          <w:divBdr>
            <w:top w:val="none" w:sz="0" w:space="0" w:color="auto"/>
            <w:left w:val="none" w:sz="0" w:space="0" w:color="auto"/>
            <w:bottom w:val="none" w:sz="0" w:space="0" w:color="auto"/>
            <w:right w:val="none" w:sz="0" w:space="0" w:color="auto"/>
          </w:divBdr>
          <w:divsChild>
            <w:div w:id="95178706">
              <w:marLeft w:val="0"/>
              <w:marRight w:val="0"/>
              <w:marTop w:val="0"/>
              <w:marBottom w:val="0"/>
              <w:divBdr>
                <w:top w:val="none" w:sz="0" w:space="0" w:color="auto"/>
                <w:left w:val="none" w:sz="0" w:space="0" w:color="auto"/>
                <w:bottom w:val="none" w:sz="0" w:space="0" w:color="auto"/>
                <w:right w:val="none" w:sz="0" w:space="0" w:color="auto"/>
              </w:divBdr>
              <w:divsChild>
                <w:div w:id="1176310895">
                  <w:marLeft w:val="0"/>
                  <w:marRight w:val="0"/>
                  <w:marTop w:val="0"/>
                  <w:marBottom w:val="0"/>
                  <w:divBdr>
                    <w:top w:val="none" w:sz="0" w:space="0" w:color="auto"/>
                    <w:left w:val="none" w:sz="0" w:space="0" w:color="auto"/>
                    <w:bottom w:val="none" w:sz="0" w:space="0" w:color="auto"/>
                    <w:right w:val="none" w:sz="0" w:space="0" w:color="auto"/>
                  </w:divBdr>
                </w:div>
              </w:divsChild>
            </w:div>
            <w:div w:id="1086419017">
              <w:marLeft w:val="0"/>
              <w:marRight w:val="0"/>
              <w:marTop w:val="0"/>
              <w:marBottom w:val="0"/>
              <w:divBdr>
                <w:top w:val="none" w:sz="0" w:space="0" w:color="auto"/>
                <w:left w:val="none" w:sz="0" w:space="0" w:color="auto"/>
                <w:bottom w:val="none" w:sz="0" w:space="0" w:color="auto"/>
                <w:right w:val="none" w:sz="0" w:space="0" w:color="auto"/>
              </w:divBdr>
              <w:divsChild>
                <w:div w:id="146993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100592">
      <w:bodyDiv w:val="1"/>
      <w:marLeft w:val="0"/>
      <w:marRight w:val="0"/>
      <w:marTop w:val="0"/>
      <w:marBottom w:val="0"/>
      <w:divBdr>
        <w:top w:val="none" w:sz="0" w:space="0" w:color="auto"/>
        <w:left w:val="none" w:sz="0" w:space="0" w:color="auto"/>
        <w:bottom w:val="none" w:sz="0" w:space="0" w:color="auto"/>
        <w:right w:val="none" w:sz="0" w:space="0" w:color="auto"/>
      </w:divBdr>
      <w:divsChild>
        <w:div w:id="1568688653">
          <w:marLeft w:val="0"/>
          <w:marRight w:val="0"/>
          <w:marTop w:val="0"/>
          <w:marBottom w:val="0"/>
          <w:divBdr>
            <w:top w:val="none" w:sz="0" w:space="0" w:color="auto"/>
            <w:left w:val="none" w:sz="0" w:space="0" w:color="auto"/>
            <w:bottom w:val="none" w:sz="0" w:space="0" w:color="auto"/>
            <w:right w:val="none" w:sz="0" w:space="0" w:color="auto"/>
          </w:divBdr>
          <w:divsChild>
            <w:div w:id="1499349466">
              <w:marLeft w:val="0"/>
              <w:marRight w:val="0"/>
              <w:marTop w:val="0"/>
              <w:marBottom w:val="0"/>
              <w:divBdr>
                <w:top w:val="none" w:sz="0" w:space="0" w:color="auto"/>
                <w:left w:val="none" w:sz="0" w:space="0" w:color="auto"/>
                <w:bottom w:val="none" w:sz="0" w:space="0" w:color="auto"/>
                <w:right w:val="none" w:sz="0" w:space="0" w:color="auto"/>
              </w:divBdr>
              <w:divsChild>
                <w:div w:id="703680393">
                  <w:marLeft w:val="0"/>
                  <w:marRight w:val="0"/>
                  <w:marTop w:val="0"/>
                  <w:marBottom w:val="0"/>
                  <w:divBdr>
                    <w:top w:val="none" w:sz="0" w:space="0" w:color="auto"/>
                    <w:left w:val="none" w:sz="0" w:space="0" w:color="auto"/>
                    <w:bottom w:val="none" w:sz="0" w:space="0" w:color="auto"/>
                    <w:right w:val="none" w:sz="0" w:space="0" w:color="auto"/>
                  </w:divBdr>
                  <w:divsChild>
                    <w:div w:id="163174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648369">
      <w:bodyDiv w:val="1"/>
      <w:marLeft w:val="0"/>
      <w:marRight w:val="0"/>
      <w:marTop w:val="0"/>
      <w:marBottom w:val="0"/>
      <w:divBdr>
        <w:top w:val="none" w:sz="0" w:space="0" w:color="auto"/>
        <w:left w:val="none" w:sz="0" w:space="0" w:color="auto"/>
        <w:bottom w:val="none" w:sz="0" w:space="0" w:color="auto"/>
        <w:right w:val="none" w:sz="0" w:space="0" w:color="auto"/>
      </w:divBdr>
    </w:div>
    <w:div w:id="1884293701">
      <w:bodyDiv w:val="1"/>
      <w:marLeft w:val="0"/>
      <w:marRight w:val="0"/>
      <w:marTop w:val="0"/>
      <w:marBottom w:val="0"/>
      <w:divBdr>
        <w:top w:val="none" w:sz="0" w:space="0" w:color="auto"/>
        <w:left w:val="none" w:sz="0" w:space="0" w:color="auto"/>
        <w:bottom w:val="none" w:sz="0" w:space="0" w:color="auto"/>
        <w:right w:val="none" w:sz="0" w:space="0" w:color="auto"/>
      </w:divBdr>
    </w:div>
    <w:div w:id="2038777580">
      <w:bodyDiv w:val="1"/>
      <w:marLeft w:val="0"/>
      <w:marRight w:val="0"/>
      <w:marTop w:val="0"/>
      <w:marBottom w:val="0"/>
      <w:divBdr>
        <w:top w:val="none" w:sz="0" w:space="0" w:color="auto"/>
        <w:left w:val="none" w:sz="0" w:space="0" w:color="auto"/>
        <w:bottom w:val="none" w:sz="0" w:space="0" w:color="auto"/>
        <w:right w:val="none" w:sz="0" w:space="0" w:color="auto"/>
      </w:divBdr>
    </w:div>
    <w:div w:id="2135521347">
      <w:bodyDiv w:val="1"/>
      <w:marLeft w:val="0"/>
      <w:marRight w:val="0"/>
      <w:marTop w:val="0"/>
      <w:marBottom w:val="0"/>
      <w:divBdr>
        <w:top w:val="none" w:sz="0" w:space="0" w:color="auto"/>
        <w:left w:val="none" w:sz="0" w:space="0" w:color="auto"/>
        <w:bottom w:val="none" w:sz="0" w:space="0" w:color="auto"/>
        <w:right w:val="none" w:sz="0" w:space="0" w:color="auto"/>
      </w:divBdr>
      <w:divsChild>
        <w:div w:id="1465074266">
          <w:marLeft w:val="0"/>
          <w:marRight w:val="0"/>
          <w:marTop w:val="0"/>
          <w:marBottom w:val="0"/>
          <w:divBdr>
            <w:top w:val="none" w:sz="0" w:space="0" w:color="auto"/>
            <w:left w:val="none" w:sz="0" w:space="0" w:color="auto"/>
            <w:bottom w:val="none" w:sz="0" w:space="0" w:color="auto"/>
            <w:right w:val="none" w:sz="0" w:space="0" w:color="auto"/>
          </w:divBdr>
          <w:divsChild>
            <w:div w:id="986317950">
              <w:marLeft w:val="0"/>
              <w:marRight w:val="0"/>
              <w:marTop w:val="0"/>
              <w:marBottom w:val="0"/>
              <w:divBdr>
                <w:top w:val="none" w:sz="0" w:space="0" w:color="auto"/>
                <w:left w:val="none" w:sz="0" w:space="0" w:color="auto"/>
                <w:bottom w:val="none" w:sz="0" w:space="0" w:color="auto"/>
                <w:right w:val="none" w:sz="0" w:space="0" w:color="auto"/>
              </w:divBdr>
              <w:divsChild>
                <w:div w:id="1299070972">
                  <w:marLeft w:val="0"/>
                  <w:marRight w:val="0"/>
                  <w:marTop w:val="0"/>
                  <w:marBottom w:val="0"/>
                  <w:divBdr>
                    <w:top w:val="none" w:sz="0" w:space="0" w:color="auto"/>
                    <w:left w:val="none" w:sz="0" w:space="0" w:color="auto"/>
                    <w:bottom w:val="none" w:sz="0" w:space="0" w:color="auto"/>
                    <w:right w:val="none" w:sz="0" w:space="0" w:color="auto"/>
                  </w:divBdr>
                  <w:divsChild>
                    <w:div w:id="210425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walch@kaunerta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1602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Severin Wegener | Kaunertal Tourismus</dc:creator>
  <cp:keywords/>
  <dc:description/>
  <cp:lastModifiedBy>Annalena Walch | Erlebnisraum Kaunertal</cp:lastModifiedBy>
  <cp:revision>9</cp:revision>
  <cp:lastPrinted>2024-11-12T07:10:00Z</cp:lastPrinted>
  <dcterms:created xsi:type="dcterms:W3CDTF">2024-11-12T08:58:00Z</dcterms:created>
  <dcterms:modified xsi:type="dcterms:W3CDTF">2025-01-03T10:54:00Z</dcterms:modified>
</cp:coreProperties>
</file>